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D651D5" w14:textId="0F078BF5" w:rsidR="000E2695" w:rsidRPr="003551C4" w:rsidRDefault="00702CA8" w:rsidP="003551C4">
      <w:pPr>
        <w:pStyle w:val="Headline2"/>
        <w:rPr>
          <w:rFonts w:eastAsiaTheme="minorHAnsi"/>
        </w:rPr>
      </w:pPr>
      <w:r w:rsidRPr="003551C4">
        <w:rPr>
          <w:rFonts w:eastAsiaTheme="minorHAnsi"/>
        </w:rPr>
        <w:t>COMMUNIQUÉ DE PRESSE</w:t>
      </w:r>
    </w:p>
    <w:p w14:paraId="2F90FC96" w14:textId="6836E460" w:rsidR="003551C4" w:rsidRDefault="003551C4">
      <w:pPr>
        <w:pStyle w:val="Headline2"/>
        <w:rPr>
          <w:rFonts w:eastAsiaTheme="minorHAnsi"/>
          <w:noProof w:val="0"/>
          <w:lang w:val="fr-FR"/>
        </w:rPr>
      </w:pPr>
    </w:p>
    <w:p w14:paraId="1CE42792" w14:textId="77777777" w:rsidR="003551C4" w:rsidRPr="00F11D00" w:rsidRDefault="003551C4">
      <w:pPr>
        <w:pStyle w:val="Headline2"/>
        <w:rPr>
          <w:rFonts w:eastAsiaTheme="minorHAnsi"/>
          <w:noProof w:val="0"/>
          <w:lang w:val="fr-FR"/>
        </w:rPr>
      </w:pPr>
    </w:p>
    <w:p w14:paraId="5771B909" w14:textId="77777777" w:rsidR="00F11D00" w:rsidRPr="00F11D00" w:rsidRDefault="00F11D00" w:rsidP="003551C4">
      <w:pPr>
        <w:pStyle w:val="Headline2"/>
        <w:rPr>
          <w:rFonts w:eastAsiaTheme="minorHAnsi"/>
          <w:noProof w:val="0"/>
          <w:color w:val="00B050"/>
          <w:lang w:val="fr-FR"/>
        </w:rPr>
      </w:pPr>
      <w:r w:rsidRPr="003551C4">
        <w:rPr>
          <w:rFonts w:eastAsiaTheme="minorHAnsi"/>
        </w:rPr>
        <w:t>ONEVISION VOUS ACCOMPAGNE SUR LA ROUTE DE L’AUTOMATSIATION A PRINTING UNITED 2024</w:t>
      </w:r>
      <w:r w:rsidRPr="00F11D00">
        <w:rPr>
          <w:rFonts w:eastAsiaTheme="minorHAnsi"/>
          <w:noProof w:val="0"/>
          <w:color w:val="00B050"/>
          <w:lang w:val="fr-FR"/>
        </w:rPr>
        <w:t xml:space="preserve"> </w:t>
      </w:r>
    </w:p>
    <w:p w14:paraId="7B26E749" w14:textId="77777777" w:rsidR="00702CA8" w:rsidRPr="00702CA8" w:rsidRDefault="00702CA8">
      <w:pPr>
        <w:pStyle w:val="Headline2"/>
        <w:rPr>
          <w:rFonts w:eastAsiaTheme="minorHAnsi"/>
          <w:noProof w:val="0"/>
          <w:lang w:val="fr-FR"/>
        </w:rPr>
      </w:pPr>
    </w:p>
    <w:p w14:paraId="2EB0B719" w14:textId="74776074" w:rsidR="00F11D00" w:rsidRPr="00F11D00" w:rsidRDefault="00F11D00" w:rsidP="003551C4">
      <w:pPr>
        <w:pStyle w:val="StandardWeb"/>
        <w:jc w:val="both"/>
        <w:rPr>
          <w:rFonts w:eastAsiaTheme="minorHAnsi"/>
          <w:color w:val="00B050"/>
          <w:szCs w:val="20"/>
          <w:lang w:val="fr-FR"/>
        </w:rPr>
      </w:pPr>
      <w:r w:rsidRPr="003551C4">
        <w:rPr>
          <w:rFonts w:ascii="Univers 55" w:eastAsiaTheme="minorHAnsi" w:hAnsi="Univers 55"/>
          <w:b/>
          <w:noProof/>
          <w:sz w:val="20"/>
          <w:szCs w:val="20"/>
        </w:rPr>
        <w:t>L'expert en automatisation OneVision exposera à Printing United à Las Vegas, du 10 au 12 septembre. Les visiteurs de l'un des événements de l'imprimerie les plus dynamiques et complets au monde pourront découvrir des logiciels d'automatisation modulaires pour diverses lignes métier , comme le livre à l'unité, le grand format, l'étiquette et l'imprimerie commerciale.</w:t>
      </w:r>
    </w:p>
    <w:p w14:paraId="39A05237" w14:textId="77777777" w:rsidR="007E3BA4" w:rsidRDefault="007E3BA4" w:rsidP="007E3BA4">
      <w:pPr>
        <w:pStyle w:val="StandardWeb"/>
        <w:jc w:val="both"/>
        <w:rPr>
          <w:lang w:val="en-GB" w:eastAsia="de-DE"/>
        </w:rPr>
      </w:pPr>
    </w:p>
    <w:p w14:paraId="696AD4C8" w14:textId="38CE2475" w:rsidR="00F11D00" w:rsidRPr="003551C4" w:rsidRDefault="00F11D00" w:rsidP="007E3BA4">
      <w:pPr>
        <w:pStyle w:val="StandardWeb"/>
        <w:jc w:val="both"/>
        <w:rPr>
          <w:rFonts w:ascii="Univers 55" w:hAnsi="Univers 55"/>
          <w:sz w:val="20"/>
          <w:szCs w:val="20"/>
        </w:rPr>
      </w:pPr>
      <w:r w:rsidRPr="003551C4">
        <w:rPr>
          <w:rFonts w:ascii="Univers 55" w:eastAsiaTheme="minorHAnsi" w:hAnsi="Univers 55"/>
          <w:b/>
          <w:bCs/>
          <w:sz w:val="20"/>
          <w:szCs w:val="20"/>
          <w:lang w:val="fr-FR"/>
        </w:rPr>
        <w:t>Woburn/Las Vegas.</w:t>
      </w:r>
      <w:r w:rsidRPr="003551C4">
        <w:rPr>
          <w:rFonts w:ascii="Univers 55" w:eastAsiaTheme="minorHAnsi" w:hAnsi="Univers 55"/>
          <w:sz w:val="20"/>
          <w:szCs w:val="20"/>
          <w:lang w:val="fr-FR"/>
        </w:rPr>
        <w:t xml:space="preserve"> </w:t>
      </w:r>
      <w:r w:rsidRPr="003551C4">
        <w:rPr>
          <w:rFonts w:ascii="Univers 55" w:hAnsi="Univers 55"/>
          <w:sz w:val="20"/>
          <w:szCs w:val="20"/>
        </w:rPr>
        <w:t xml:space="preserve">Le parc des presses et des </w:t>
      </w:r>
      <w:proofErr w:type="spellStart"/>
      <w:r w:rsidRPr="003551C4">
        <w:rPr>
          <w:rFonts w:ascii="Univers 55" w:hAnsi="Univers 55"/>
          <w:sz w:val="20"/>
          <w:szCs w:val="20"/>
        </w:rPr>
        <w:t>systèmes</w:t>
      </w:r>
      <w:proofErr w:type="spellEnd"/>
      <w:r w:rsidRPr="003551C4">
        <w:rPr>
          <w:rFonts w:ascii="Univers 55" w:hAnsi="Univers 55"/>
          <w:sz w:val="20"/>
          <w:szCs w:val="20"/>
        </w:rPr>
        <w:t xml:space="preserve"> </w:t>
      </w:r>
      <w:proofErr w:type="spellStart"/>
      <w:r w:rsidRPr="003551C4">
        <w:rPr>
          <w:rFonts w:ascii="Univers 55" w:hAnsi="Univers 55"/>
          <w:sz w:val="20"/>
          <w:szCs w:val="20"/>
        </w:rPr>
        <w:t>d'impression</w:t>
      </w:r>
      <w:proofErr w:type="spellEnd"/>
      <w:r w:rsidRPr="003551C4">
        <w:rPr>
          <w:rFonts w:ascii="Univers 55" w:hAnsi="Univers 55"/>
          <w:sz w:val="20"/>
          <w:szCs w:val="20"/>
        </w:rPr>
        <w:t xml:space="preserve"> </w:t>
      </w:r>
      <w:proofErr w:type="spellStart"/>
      <w:r w:rsidRPr="003551C4">
        <w:rPr>
          <w:rFonts w:ascii="Univers 55" w:hAnsi="Univers 55"/>
          <w:sz w:val="20"/>
          <w:szCs w:val="20"/>
        </w:rPr>
        <w:t>est</w:t>
      </w:r>
      <w:proofErr w:type="spellEnd"/>
      <w:r w:rsidRPr="003551C4">
        <w:rPr>
          <w:rFonts w:ascii="Univers 55" w:hAnsi="Univers 55"/>
          <w:sz w:val="20"/>
          <w:szCs w:val="20"/>
        </w:rPr>
        <w:t xml:space="preserve"> </w:t>
      </w:r>
      <w:proofErr w:type="spellStart"/>
      <w:r w:rsidRPr="003551C4">
        <w:rPr>
          <w:rFonts w:ascii="Univers 55" w:hAnsi="Univers 55"/>
          <w:sz w:val="20"/>
          <w:szCs w:val="20"/>
        </w:rPr>
        <w:t>devenu</w:t>
      </w:r>
      <w:proofErr w:type="spellEnd"/>
      <w:r w:rsidRPr="003551C4">
        <w:rPr>
          <w:rFonts w:ascii="Univers 55" w:hAnsi="Univers 55"/>
          <w:sz w:val="20"/>
          <w:szCs w:val="20"/>
        </w:rPr>
        <w:t xml:space="preserve"> de plus </w:t>
      </w:r>
      <w:proofErr w:type="spellStart"/>
      <w:r w:rsidRPr="003551C4">
        <w:rPr>
          <w:rFonts w:ascii="Univers 55" w:hAnsi="Univers 55"/>
          <w:sz w:val="20"/>
          <w:szCs w:val="20"/>
        </w:rPr>
        <w:t>en</w:t>
      </w:r>
      <w:proofErr w:type="spellEnd"/>
      <w:r w:rsidRPr="003551C4">
        <w:rPr>
          <w:rFonts w:ascii="Univers 55" w:hAnsi="Univers 55"/>
          <w:sz w:val="20"/>
          <w:szCs w:val="20"/>
        </w:rPr>
        <w:t xml:space="preserve"> plus </w:t>
      </w:r>
      <w:proofErr w:type="spellStart"/>
      <w:r w:rsidRPr="003551C4">
        <w:rPr>
          <w:rFonts w:ascii="Univers 55" w:hAnsi="Univers 55"/>
          <w:sz w:val="20"/>
          <w:szCs w:val="20"/>
        </w:rPr>
        <w:t>hétérogène</w:t>
      </w:r>
      <w:proofErr w:type="spellEnd"/>
      <w:r w:rsidRPr="003551C4">
        <w:rPr>
          <w:rFonts w:ascii="Univers 55" w:hAnsi="Univers 55"/>
          <w:sz w:val="20"/>
          <w:szCs w:val="20"/>
        </w:rPr>
        <w:t xml:space="preserve"> </w:t>
      </w:r>
      <w:proofErr w:type="spellStart"/>
      <w:r w:rsidRPr="003551C4">
        <w:rPr>
          <w:rFonts w:ascii="Univers 55" w:hAnsi="Univers 55"/>
          <w:sz w:val="20"/>
          <w:szCs w:val="20"/>
        </w:rPr>
        <w:t>ces</w:t>
      </w:r>
      <w:proofErr w:type="spellEnd"/>
      <w:r w:rsidRPr="003551C4">
        <w:rPr>
          <w:rFonts w:ascii="Univers 55" w:hAnsi="Univers 55"/>
          <w:sz w:val="20"/>
          <w:szCs w:val="20"/>
        </w:rPr>
        <w:t xml:space="preserve"> </w:t>
      </w:r>
      <w:proofErr w:type="spellStart"/>
      <w:r w:rsidRPr="003551C4">
        <w:rPr>
          <w:rFonts w:ascii="Univers 55" w:hAnsi="Univers 55"/>
          <w:sz w:val="20"/>
          <w:szCs w:val="20"/>
        </w:rPr>
        <w:t>dernières</w:t>
      </w:r>
      <w:proofErr w:type="spellEnd"/>
      <w:r w:rsidRPr="003551C4">
        <w:rPr>
          <w:rFonts w:ascii="Univers 55" w:hAnsi="Univers 55"/>
          <w:sz w:val="20"/>
          <w:szCs w:val="20"/>
        </w:rPr>
        <w:t xml:space="preserve"> </w:t>
      </w:r>
      <w:proofErr w:type="spellStart"/>
      <w:r w:rsidRPr="003551C4">
        <w:rPr>
          <w:rFonts w:ascii="Univers 55" w:hAnsi="Univers 55"/>
          <w:sz w:val="20"/>
          <w:szCs w:val="20"/>
        </w:rPr>
        <w:t>années</w:t>
      </w:r>
      <w:proofErr w:type="spellEnd"/>
      <w:r w:rsidRPr="003551C4">
        <w:rPr>
          <w:rFonts w:ascii="Univers 55" w:hAnsi="Univers 55"/>
          <w:sz w:val="20"/>
          <w:szCs w:val="20"/>
        </w:rPr>
        <w:t xml:space="preserve">. </w:t>
      </w:r>
      <w:proofErr w:type="spellStart"/>
      <w:r w:rsidRPr="003551C4">
        <w:rPr>
          <w:rFonts w:ascii="Univers 55" w:hAnsi="Univers 55"/>
          <w:sz w:val="20"/>
          <w:szCs w:val="20"/>
        </w:rPr>
        <w:t>Chaque</w:t>
      </w:r>
      <w:proofErr w:type="spellEnd"/>
      <w:r w:rsidRPr="003551C4">
        <w:rPr>
          <w:rFonts w:ascii="Univers 55" w:hAnsi="Univers 55"/>
          <w:sz w:val="20"/>
          <w:szCs w:val="20"/>
        </w:rPr>
        <w:t xml:space="preserve"> </w:t>
      </w:r>
      <w:proofErr w:type="spellStart"/>
      <w:r w:rsidRPr="003551C4">
        <w:rPr>
          <w:rFonts w:ascii="Univers 55" w:hAnsi="Univers 55"/>
          <w:sz w:val="20"/>
          <w:szCs w:val="20"/>
        </w:rPr>
        <w:t>entreprise</w:t>
      </w:r>
      <w:proofErr w:type="spellEnd"/>
      <w:r w:rsidRPr="003551C4">
        <w:rPr>
          <w:rFonts w:ascii="Univers 55" w:hAnsi="Univers 55"/>
          <w:sz w:val="20"/>
          <w:szCs w:val="20"/>
        </w:rPr>
        <w:t xml:space="preserve"> </w:t>
      </w:r>
      <w:proofErr w:type="spellStart"/>
      <w:r w:rsidRPr="003551C4">
        <w:rPr>
          <w:rFonts w:ascii="Univers 55" w:hAnsi="Univers 55"/>
          <w:sz w:val="20"/>
          <w:szCs w:val="20"/>
        </w:rPr>
        <w:t>imprimerie</w:t>
      </w:r>
      <w:proofErr w:type="spellEnd"/>
      <w:r w:rsidRPr="003551C4">
        <w:rPr>
          <w:rFonts w:ascii="Univers 55" w:hAnsi="Univers 55"/>
          <w:sz w:val="20"/>
          <w:szCs w:val="20"/>
        </w:rPr>
        <w:t xml:space="preserve"> </w:t>
      </w:r>
      <w:proofErr w:type="spellStart"/>
      <w:r w:rsidRPr="003551C4">
        <w:rPr>
          <w:rFonts w:ascii="Univers 55" w:hAnsi="Univers 55"/>
          <w:sz w:val="20"/>
          <w:szCs w:val="20"/>
        </w:rPr>
        <w:t>est</w:t>
      </w:r>
      <w:proofErr w:type="spellEnd"/>
      <w:r w:rsidRPr="003551C4">
        <w:rPr>
          <w:rFonts w:ascii="Univers 55" w:hAnsi="Univers 55"/>
          <w:sz w:val="20"/>
          <w:szCs w:val="20"/>
        </w:rPr>
        <w:t xml:space="preserve"> unique, </w:t>
      </w:r>
      <w:proofErr w:type="spellStart"/>
      <w:r w:rsidRPr="003551C4">
        <w:rPr>
          <w:rFonts w:ascii="Univers 55" w:hAnsi="Univers 55"/>
          <w:sz w:val="20"/>
          <w:szCs w:val="20"/>
        </w:rPr>
        <w:t>mais</w:t>
      </w:r>
      <w:proofErr w:type="spellEnd"/>
      <w:r w:rsidRPr="003551C4">
        <w:rPr>
          <w:rFonts w:ascii="Univers 55" w:hAnsi="Univers 55"/>
          <w:sz w:val="20"/>
          <w:szCs w:val="20"/>
        </w:rPr>
        <w:t xml:space="preserve"> beaucoup </w:t>
      </w:r>
      <w:proofErr w:type="spellStart"/>
      <w:r w:rsidRPr="003551C4">
        <w:rPr>
          <w:rFonts w:ascii="Univers 55" w:hAnsi="Univers 55"/>
          <w:sz w:val="20"/>
          <w:szCs w:val="20"/>
        </w:rPr>
        <w:t>partagent</w:t>
      </w:r>
      <w:proofErr w:type="spellEnd"/>
      <w:r w:rsidRPr="003551C4">
        <w:rPr>
          <w:rFonts w:ascii="Univers 55" w:hAnsi="Univers 55"/>
          <w:sz w:val="20"/>
          <w:szCs w:val="20"/>
        </w:rPr>
        <w:t xml:space="preserve"> le </w:t>
      </w:r>
      <w:proofErr w:type="spellStart"/>
      <w:r w:rsidRPr="003551C4">
        <w:rPr>
          <w:rFonts w:ascii="Univers 55" w:hAnsi="Univers 55"/>
          <w:sz w:val="20"/>
          <w:szCs w:val="20"/>
        </w:rPr>
        <w:t>besoin</w:t>
      </w:r>
      <w:proofErr w:type="spellEnd"/>
      <w:r w:rsidRPr="003551C4">
        <w:rPr>
          <w:rFonts w:ascii="Univers 55" w:hAnsi="Univers 55"/>
          <w:sz w:val="20"/>
          <w:szCs w:val="20"/>
        </w:rPr>
        <w:t xml:space="preserve"> </w:t>
      </w:r>
      <w:proofErr w:type="spellStart"/>
      <w:r w:rsidRPr="003551C4">
        <w:rPr>
          <w:rFonts w:ascii="Univers 55" w:hAnsi="Univers 55"/>
          <w:sz w:val="20"/>
          <w:szCs w:val="20"/>
        </w:rPr>
        <w:t>d'automatiser</w:t>
      </w:r>
      <w:proofErr w:type="spellEnd"/>
      <w:r w:rsidRPr="003551C4">
        <w:rPr>
          <w:rFonts w:ascii="Univers 55" w:hAnsi="Univers 55"/>
          <w:sz w:val="20"/>
          <w:szCs w:val="20"/>
        </w:rPr>
        <w:t xml:space="preserve"> les </w:t>
      </w:r>
      <w:proofErr w:type="spellStart"/>
      <w:r w:rsidRPr="003551C4">
        <w:rPr>
          <w:rFonts w:ascii="Univers 55" w:hAnsi="Univers 55"/>
          <w:sz w:val="20"/>
          <w:szCs w:val="20"/>
        </w:rPr>
        <w:t>tâches</w:t>
      </w:r>
      <w:proofErr w:type="spellEnd"/>
      <w:r w:rsidRPr="003551C4">
        <w:rPr>
          <w:rFonts w:ascii="Univers 55" w:hAnsi="Univers 55"/>
          <w:sz w:val="20"/>
          <w:szCs w:val="20"/>
        </w:rPr>
        <w:t xml:space="preserve"> </w:t>
      </w:r>
      <w:proofErr w:type="spellStart"/>
      <w:r w:rsidRPr="003551C4">
        <w:rPr>
          <w:rFonts w:ascii="Univers 55" w:hAnsi="Univers 55"/>
          <w:sz w:val="20"/>
          <w:szCs w:val="20"/>
        </w:rPr>
        <w:t>manuelles</w:t>
      </w:r>
      <w:proofErr w:type="spellEnd"/>
      <w:r w:rsidRPr="003551C4">
        <w:rPr>
          <w:rFonts w:ascii="Univers 55" w:hAnsi="Univers 55"/>
          <w:sz w:val="20"/>
          <w:szCs w:val="20"/>
        </w:rPr>
        <w:t xml:space="preserve">, de </w:t>
      </w:r>
      <w:proofErr w:type="spellStart"/>
      <w:r w:rsidRPr="003551C4">
        <w:rPr>
          <w:rFonts w:ascii="Univers 55" w:hAnsi="Univers 55"/>
          <w:sz w:val="20"/>
          <w:szCs w:val="20"/>
        </w:rPr>
        <w:t>gérer</w:t>
      </w:r>
      <w:proofErr w:type="spellEnd"/>
      <w:r w:rsidRPr="003551C4">
        <w:rPr>
          <w:rFonts w:ascii="Univers 55" w:hAnsi="Univers 55"/>
          <w:sz w:val="20"/>
          <w:szCs w:val="20"/>
        </w:rPr>
        <w:t xml:space="preserve"> </w:t>
      </w:r>
      <w:proofErr w:type="spellStart"/>
      <w:r w:rsidRPr="003551C4">
        <w:rPr>
          <w:rFonts w:ascii="Univers 55" w:hAnsi="Univers 55"/>
          <w:sz w:val="20"/>
          <w:szCs w:val="20"/>
        </w:rPr>
        <w:t>efficacement</w:t>
      </w:r>
      <w:proofErr w:type="spellEnd"/>
      <w:r w:rsidRPr="003551C4">
        <w:rPr>
          <w:rFonts w:ascii="Univers 55" w:hAnsi="Univers 55"/>
          <w:sz w:val="20"/>
          <w:szCs w:val="20"/>
        </w:rPr>
        <w:t xml:space="preserve"> les </w:t>
      </w:r>
      <w:proofErr w:type="spellStart"/>
      <w:r w:rsidRPr="003551C4">
        <w:rPr>
          <w:rFonts w:ascii="Univers 55" w:hAnsi="Univers 55"/>
          <w:sz w:val="20"/>
          <w:szCs w:val="20"/>
        </w:rPr>
        <w:t>ressources</w:t>
      </w:r>
      <w:proofErr w:type="spellEnd"/>
      <w:r w:rsidRPr="003551C4">
        <w:rPr>
          <w:rFonts w:ascii="Univers 55" w:hAnsi="Univers 55"/>
          <w:sz w:val="20"/>
          <w:szCs w:val="20"/>
        </w:rPr>
        <w:t xml:space="preserve"> et de </w:t>
      </w:r>
      <w:proofErr w:type="spellStart"/>
      <w:r w:rsidRPr="003551C4">
        <w:rPr>
          <w:rFonts w:ascii="Univers 55" w:hAnsi="Univers 55"/>
          <w:sz w:val="20"/>
          <w:szCs w:val="20"/>
        </w:rPr>
        <w:t>libérer</w:t>
      </w:r>
      <w:proofErr w:type="spellEnd"/>
      <w:r w:rsidRPr="003551C4">
        <w:rPr>
          <w:rFonts w:ascii="Univers 55" w:hAnsi="Univers 55"/>
          <w:sz w:val="20"/>
          <w:szCs w:val="20"/>
        </w:rPr>
        <w:t xml:space="preserve"> le personnel pour des </w:t>
      </w:r>
      <w:proofErr w:type="spellStart"/>
      <w:r w:rsidRPr="003551C4">
        <w:rPr>
          <w:rFonts w:ascii="Univers 55" w:hAnsi="Univers 55"/>
          <w:sz w:val="20"/>
          <w:szCs w:val="20"/>
        </w:rPr>
        <w:t>tâches</w:t>
      </w:r>
      <w:proofErr w:type="spellEnd"/>
      <w:r w:rsidRPr="003551C4">
        <w:rPr>
          <w:rFonts w:ascii="Univers 55" w:hAnsi="Univers 55"/>
          <w:sz w:val="20"/>
          <w:szCs w:val="20"/>
        </w:rPr>
        <w:t xml:space="preserve"> plus </w:t>
      </w:r>
      <w:proofErr w:type="spellStart"/>
      <w:r w:rsidRPr="003551C4">
        <w:rPr>
          <w:rFonts w:ascii="Univers 55" w:hAnsi="Univers 55"/>
          <w:sz w:val="20"/>
          <w:szCs w:val="20"/>
        </w:rPr>
        <w:t>importantes</w:t>
      </w:r>
      <w:proofErr w:type="spellEnd"/>
      <w:r w:rsidRPr="003551C4">
        <w:rPr>
          <w:rFonts w:ascii="Univers 55" w:hAnsi="Univers 55"/>
          <w:sz w:val="20"/>
          <w:szCs w:val="20"/>
        </w:rPr>
        <w:t xml:space="preserve">. Les </w:t>
      </w:r>
      <w:proofErr w:type="spellStart"/>
      <w:r w:rsidRPr="003551C4">
        <w:rPr>
          <w:rFonts w:ascii="Univers 55" w:hAnsi="Univers 55"/>
          <w:sz w:val="20"/>
          <w:szCs w:val="20"/>
        </w:rPr>
        <w:t>logiciels</w:t>
      </w:r>
      <w:proofErr w:type="spellEnd"/>
      <w:r w:rsidRPr="003551C4">
        <w:rPr>
          <w:rFonts w:ascii="Univers 55" w:hAnsi="Univers 55"/>
          <w:sz w:val="20"/>
          <w:szCs w:val="20"/>
        </w:rPr>
        <w:t xml:space="preserve"> </w:t>
      </w:r>
      <w:proofErr w:type="spellStart"/>
      <w:r w:rsidRPr="003551C4">
        <w:rPr>
          <w:rFonts w:ascii="Univers 55" w:hAnsi="Univers 55"/>
          <w:sz w:val="20"/>
          <w:szCs w:val="20"/>
        </w:rPr>
        <w:t>éprouvés</w:t>
      </w:r>
      <w:proofErr w:type="spellEnd"/>
      <w:r w:rsidRPr="003551C4">
        <w:rPr>
          <w:rFonts w:ascii="Univers 55" w:hAnsi="Univers 55"/>
          <w:sz w:val="20"/>
          <w:szCs w:val="20"/>
        </w:rPr>
        <w:t xml:space="preserve"> de </w:t>
      </w:r>
      <w:proofErr w:type="spellStart"/>
      <w:r w:rsidRPr="003551C4">
        <w:rPr>
          <w:rFonts w:ascii="Univers 55" w:hAnsi="Univers 55"/>
          <w:sz w:val="20"/>
          <w:szCs w:val="20"/>
        </w:rPr>
        <w:t>OneVision</w:t>
      </w:r>
      <w:proofErr w:type="spellEnd"/>
      <w:r w:rsidRPr="003551C4">
        <w:rPr>
          <w:rFonts w:ascii="Univers 55" w:hAnsi="Univers 55"/>
          <w:sz w:val="20"/>
          <w:szCs w:val="20"/>
        </w:rPr>
        <w:t xml:space="preserve"> </w:t>
      </w:r>
      <w:proofErr w:type="spellStart"/>
      <w:r w:rsidRPr="003551C4">
        <w:rPr>
          <w:rFonts w:ascii="Univers 55" w:hAnsi="Univers 55"/>
          <w:sz w:val="20"/>
          <w:szCs w:val="20"/>
        </w:rPr>
        <w:t>offrent</w:t>
      </w:r>
      <w:proofErr w:type="spellEnd"/>
      <w:r w:rsidRPr="003551C4">
        <w:rPr>
          <w:rFonts w:ascii="Univers 55" w:hAnsi="Univers 55"/>
          <w:sz w:val="20"/>
          <w:szCs w:val="20"/>
        </w:rPr>
        <w:t xml:space="preserve"> aux </w:t>
      </w:r>
      <w:proofErr w:type="spellStart"/>
      <w:r w:rsidRPr="003551C4">
        <w:rPr>
          <w:rFonts w:ascii="Univers 55" w:hAnsi="Univers 55"/>
          <w:sz w:val="20"/>
          <w:szCs w:val="20"/>
        </w:rPr>
        <w:t>imprimeurs</w:t>
      </w:r>
      <w:proofErr w:type="spellEnd"/>
      <w:r w:rsidRPr="003551C4">
        <w:rPr>
          <w:rFonts w:ascii="Univers 55" w:hAnsi="Univers 55"/>
          <w:sz w:val="20"/>
          <w:szCs w:val="20"/>
        </w:rPr>
        <w:t xml:space="preserve"> </w:t>
      </w:r>
      <w:proofErr w:type="spellStart"/>
      <w:r w:rsidRPr="003551C4">
        <w:rPr>
          <w:rFonts w:ascii="Univers 55" w:hAnsi="Univers 55"/>
          <w:sz w:val="20"/>
          <w:szCs w:val="20"/>
        </w:rPr>
        <w:t>une</w:t>
      </w:r>
      <w:proofErr w:type="spellEnd"/>
      <w:r w:rsidRPr="003551C4">
        <w:rPr>
          <w:rFonts w:ascii="Univers 55" w:hAnsi="Univers 55"/>
          <w:sz w:val="20"/>
          <w:szCs w:val="20"/>
        </w:rPr>
        <w:t xml:space="preserve"> solution </w:t>
      </w:r>
      <w:proofErr w:type="spellStart"/>
      <w:r w:rsidRPr="003551C4">
        <w:rPr>
          <w:rFonts w:ascii="Univers 55" w:hAnsi="Univers 55"/>
          <w:sz w:val="20"/>
          <w:szCs w:val="20"/>
        </w:rPr>
        <w:t>hautement</w:t>
      </w:r>
      <w:proofErr w:type="spellEnd"/>
      <w:r w:rsidRPr="003551C4">
        <w:rPr>
          <w:rFonts w:ascii="Univers 55" w:hAnsi="Univers 55"/>
          <w:sz w:val="20"/>
          <w:szCs w:val="20"/>
        </w:rPr>
        <w:t xml:space="preserve"> </w:t>
      </w:r>
      <w:proofErr w:type="spellStart"/>
      <w:r w:rsidRPr="003551C4">
        <w:rPr>
          <w:rFonts w:ascii="Univers 55" w:hAnsi="Univers 55"/>
          <w:sz w:val="20"/>
          <w:szCs w:val="20"/>
        </w:rPr>
        <w:t>personnalisable</w:t>
      </w:r>
      <w:proofErr w:type="spellEnd"/>
      <w:r w:rsidRPr="003551C4">
        <w:rPr>
          <w:rFonts w:ascii="Univers 55" w:hAnsi="Univers 55"/>
          <w:sz w:val="20"/>
          <w:szCs w:val="20"/>
        </w:rPr>
        <w:t xml:space="preserve">, flexible et facile à </w:t>
      </w:r>
      <w:proofErr w:type="spellStart"/>
      <w:r w:rsidRPr="003551C4">
        <w:rPr>
          <w:rFonts w:ascii="Univers 55" w:hAnsi="Univers 55"/>
          <w:sz w:val="20"/>
          <w:szCs w:val="20"/>
        </w:rPr>
        <w:t>utiliser</w:t>
      </w:r>
      <w:proofErr w:type="spellEnd"/>
      <w:r w:rsidRPr="003551C4">
        <w:rPr>
          <w:rFonts w:ascii="Univers 55" w:hAnsi="Univers 55"/>
          <w:sz w:val="20"/>
          <w:szCs w:val="20"/>
        </w:rPr>
        <w:t xml:space="preserve"> pour exploiter le </w:t>
      </w:r>
      <w:proofErr w:type="spellStart"/>
      <w:r w:rsidRPr="003551C4">
        <w:rPr>
          <w:rFonts w:ascii="Univers 55" w:hAnsi="Univers 55"/>
          <w:sz w:val="20"/>
          <w:szCs w:val="20"/>
        </w:rPr>
        <w:t>potentiel</w:t>
      </w:r>
      <w:proofErr w:type="spellEnd"/>
      <w:r w:rsidRPr="003551C4">
        <w:rPr>
          <w:rFonts w:ascii="Univers 55" w:hAnsi="Univers 55"/>
          <w:sz w:val="20"/>
          <w:szCs w:val="20"/>
        </w:rPr>
        <w:t xml:space="preserve"> de </w:t>
      </w:r>
      <w:proofErr w:type="spellStart"/>
      <w:r w:rsidRPr="003551C4">
        <w:rPr>
          <w:rFonts w:ascii="Univers 55" w:hAnsi="Univers 55"/>
          <w:sz w:val="20"/>
          <w:szCs w:val="20"/>
        </w:rPr>
        <w:t>débit</w:t>
      </w:r>
      <w:proofErr w:type="spellEnd"/>
      <w:r w:rsidRPr="003551C4">
        <w:rPr>
          <w:rFonts w:ascii="Univers 55" w:hAnsi="Univers 55"/>
          <w:sz w:val="20"/>
          <w:szCs w:val="20"/>
        </w:rPr>
        <w:t xml:space="preserve"> des presses et des </w:t>
      </w:r>
      <w:proofErr w:type="spellStart"/>
      <w:r w:rsidRPr="003551C4">
        <w:rPr>
          <w:rFonts w:ascii="Univers 55" w:hAnsi="Univers 55"/>
          <w:sz w:val="20"/>
          <w:szCs w:val="20"/>
        </w:rPr>
        <w:t>processus</w:t>
      </w:r>
      <w:proofErr w:type="spellEnd"/>
      <w:r w:rsidRPr="003551C4">
        <w:rPr>
          <w:rFonts w:ascii="Univers 55" w:hAnsi="Univers 55"/>
          <w:sz w:val="20"/>
          <w:szCs w:val="20"/>
        </w:rPr>
        <w:t xml:space="preserve"> </w:t>
      </w:r>
      <w:proofErr w:type="spellStart"/>
      <w:r w:rsidRPr="003551C4">
        <w:rPr>
          <w:rFonts w:ascii="Univers 55" w:hAnsi="Univers 55"/>
          <w:sz w:val="20"/>
          <w:szCs w:val="20"/>
        </w:rPr>
        <w:t>postpresse</w:t>
      </w:r>
      <w:proofErr w:type="spellEnd"/>
      <w:r w:rsidRPr="003551C4">
        <w:rPr>
          <w:rFonts w:ascii="Univers 55" w:hAnsi="Univers 55"/>
          <w:sz w:val="20"/>
          <w:szCs w:val="20"/>
        </w:rPr>
        <w:t xml:space="preserve"> </w:t>
      </w:r>
      <w:proofErr w:type="spellStart"/>
      <w:r w:rsidRPr="003551C4">
        <w:rPr>
          <w:rFonts w:ascii="Univers 55" w:hAnsi="Univers 55"/>
          <w:sz w:val="20"/>
          <w:szCs w:val="20"/>
        </w:rPr>
        <w:t>en</w:t>
      </w:r>
      <w:proofErr w:type="spellEnd"/>
      <w:r w:rsidRPr="003551C4">
        <w:rPr>
          <w:rFonts w:ascii="Univers 55" w:hAnsi="Univers 55"/>
          <w:sz w:val="20"/>
          <w:szCs w:val="20"/>
        </w:rPr>
        <w:t xml:space="preserve"> </w:t>
      </w:r>
      <w:proofErr w:type="spellStart"/>
      <w:r w:rsidRPr="003551C4">
        <w:rPr>
          <w:rFonts w:ascii="Univers 55" w:hAnsi="Univers 55"/>
          <w:sz w:val="20"/>
          <w:szCs w:val="20"/>
        </w:rPr>
        <w:t>éliminant</w:t>
      </w:r>
      <w:proofErr w:type="spellEnd"/>
      <w:r w:rsidRPr="003551C4">
        <w:rPr>
          <w:rFonts w:ascii="Univers 55" w:hAnsi="Univers 55"/>
          <w:sz w:val="20"/>
          <w:szCs w:val="20"/>
        </w:rPr>
        <w:t xml:space="preserve"> les </w:t>
      </w:r>
      <w:proofErr w:type="spellStart"/>
      <w:r w:rsidRPr="003551C4">
        <w:rPr>
          <w:rFonts w:ascii="Univers 55" w:hAnsi="Univers 55"/>
          <w:sz w:val="20"/>
          <w:szCs w:val="20"/>
        </w:rPr>
        <w:t>goulots</w:t>
      </w:r>
      <w:proofErr w:type="spellEnd"/>
      <w:r w:rsidRPr="003551C4">
        <w:rPr>
          <w:rFonts w:ascii="Univers 55" w:hAnsi="Univers 55"/>
          <w:sz w:val="20"/>
          <w:szCs w:val="20"/>
        </w:rPr>
        <w:t xml:space="preserve"> </w:t>
      </w:r>
      <w:proofErr w:type="spellStart"/>
      <w:r w:rsidRPr="003551C4">
        <w:rPr>
          <w:rFonts w:ascii="Univers 55" w:hAnsi="Univers 55"/>
          <w:sz w:val="20"/>
          <w:szCs w:val="20"/>
        </w:rPr>
        <w:t>d'étranglement</w:t>
      </w:r>
      <w:proofErr w:type="spellEnd"/>
      <w:r w:rsidRPr="003551C4">
        <w:rPr>
          <w:rFonts w:ascii="Univers 55" w:hAnsi="Univers 55"/>
          <w:sz w:val="20"/>
          <w:szCs w:val="20"/>
        </w:rPr>
        <w:t xml:space="preserve"> dans la </w:t>
      </w:r>
      <w:proofErr w:type="spellStart"/>
      <w:r w:rsidRPr="003551C4">
        <w:rPr>
          <w:rFonts w:ascii="Univers 55" w:hAnsi="Univers 55"/>
          <w:sz w:val="20"/>
          <w:szCs w:val="20"/>
        </w:rPr>
        <w:t>préparation</w:t>
      </w:r>
      <w:proofErr w:type="spellEnd"/>
      <w:r w:rsidRPr="003551C4">
        <w:rPr>
          <w:rFonts w:ascii="Univers 55" w:hAnsi="Univers 55"/>
          <w:sz w:val="20"/>
          <w:szCs w:val="20"/>
        </w:rPr>
        <w:t xml:space="preserve"> des </w:t>
      </w:r>
      <w:proofErr w:type="spellStart"/>
      <w:r w:rsidRPr="003551C4">
        <w:rPr>
          <w:rFonts w:ascii="Univers 55" w:hAnsi="Univers 55"/>
          <w:sz w:val="20"/>
          <w:szCs w:val="20"/>
        </w:rPr>
        <w:t>fichiers</w:t>
      </w:r>
      <w:proofErr w:type="spellEnd"/>
      <w:r w:rsidRPr="003551C4">
        <w:rPr>
          <w:rFonts w:ascii="Univers 55" w:hAnsi="Univers 55"/>
          <w:sz w:val="20"/>
          <w:szCs w:val="20"/>
        </w:rPr>
        <w:t xml:space="preserve">. Au stand C1119, les </w:t>
      </w:r>
      <w:proofErr w:type="spellStart"/>
      <w:r w:rsidRPr="003551C4">
        <w:rPr>
          <w:rFonts w:ascii="Univers 55" w:hAnsi="Univers 55"/>
          <w:sz w:val="20"/>
          <w:szCs w:val="20"/>
        </w:rPr>
        <w:t>imprimeurs</w:t>
      </w:r>
      <w:proofErr w:type="spellEnd"/>
      <w:r w:rsidRPr="003551C4">
        <w:rPr>
          <w:rFonts w:ascii="Univers 55" w:hAnsi="Univers 55"/>
          <w:sz w:val="20"/>
          <w:szCs w:val="20"/>
        </w:rPr>
        <w:t xml:space="preserve"> </w:t>
      </w:r>
      <w:proofErr w:type="spellStart"/>
      <w:r w:rsidRPr="003551C4">
        <w:rPr>
          <w:rFonts w:ascii="Univers 55" w:hAnsi="Univers 55"/>
          <w:sz w:val="20"/>
          <w:szCs w:val="20"/>
        </w:rPr>
        <w:t>pourront</w:t>
      </w:r>
      <w:proofErr w:type="spellEnd"/>
      <w:r w:rsidRPr="003551C4">
        <w:rPr>
          <w:rFonts w:ascii="Univers 55" w:hAnsi="Univers 55"/>
          <w:sz w:val="20"/>
          <w:szCs w:val="20"/>
        </w:rPr>
        <w:t xml:space="preserve"> </w:t>
      </w:r>
      <w:proofErr w:type="spellStart"/>
      <w:r w:rsidRPr="003551C4">
        <w:rPr>
          <w:rFonts w:ascii="Univers 55" w:hAnsi="Univers 55"/>
          <w:sz w:val="20"/>
          <w:szCs w:val="20"/>
        </w:rPr>
        <w:t>discuter</w:t>
      </w:r>
      <w:proofErr w:type="spellEnd"/>
      <w:r w:rsidRPr="003551C4">
        <w:rPr>
          <w:rFonts w:ascii="Univers 55" w:hAnsi="Univers 55"/>
          <w:sz w:val="20"/>
          <w:szCs w:val="20"/>
        </w:rPr>
        <w:t xml:space="preserve"> de </w:t>
      </w:r>
      <w:proofErr w:type="spellStart"/>
      <w:r w:rsidRPr="003551C4">
        <w:rPr>
          <w:rFonts w:ascii="Univers 55" w:hAnsi="Univers 55"/>
          <w:sz w:val="20"/>
          <w:szCs w:val="20"/>
        </w:rPr>
        <w:t>leurs</w:t>
      </w:r>
      <w:proofErr w:type="spellEnd"/>
      <w:r w:rsidRPr="003551C4">
        <w:rPr>
          <w:rFonts w:ascii="Univers 55" w:hAnsi="Univers 55"/>
          <w:sz w:val="20"/>
          <w:szCs w:val="20"/>
        </w:rPr>
        <w:t xml:space="preserve"> </w:t>
      </w:r>
      <w:proofErr w:type="spellStart"/>
      <w:r w:rsidRPr="003551C4">
        <w:rPr>
          <w:rFonts w:ascii="Univers 55" w:hAnsi="Univers 55"/>
          <w:sz w:val="20"/>
          <w:szCs w:val="20"/>
        </w:rPr>
        <w:t>cas</w:t>
      </w:r>
      <w:proofErr w:type="spellEnd"/>
      <w:r w:rsidRPr="003551C4">
        <w:rPr>
          <w:rFonts w:ascii="Univers 55" w:hAnsi="Univers 55"/>
          <w:sz w:val="20"/>
          <w:szCs w:val="20"/>
        </w:rPr>
        <w:t xml:space="preserve"> de production et </w:t>
      </w:r>
      <w:proofErr w:type="spellStart"/>
      <w:r w:rsidRPr="003551C4">
        <w:rPr>
          <w:rFonts w:ascii="Univers 55" w:hAnsi="Univers 55"/>
          <w:sz w:val="20"/>
          <w:szCs w:val="20"/>
        </w:rPr>
        <w:t>découvrir</w:t>
      </w:r>
      <w:proofErr w:type="spellEnd"/>
      <w:r w:rsidRPr="003551C4">
        <w:rPr>
          <w:rFonts w:ascii="Univers 55" w:hAnsi="Univers 55"/>
          <w:sz w:val="20"/>
          <w:szCs w:val="20"/>
        </w:rPr>
        <w:t xml:space="preserve"> comment les </w:t>
      </w:r>
      <w:proofErr w:type="spellStart"/>
      <w:r w:rsidRPr="003551C4">
        <w:rPr>
          <w:rFonts w:ascii="Univers 55" w:hAnsi="Univers 55"/>
          <w:sz w:val="20"/>
          <w:szCs w:val="20"/>
        </w:rPr>
        <w:t>automatiser</w:t>
      </w:r>
      <w:proofErr w:type="spellEnd"/>
      <w:r w:rsidRPr="003551C4">
        <w:rPr>
          <w:rFonts w:ascii="Univers 55" w:hAnsi="Univers 55"/>
          <w:sz w:val="20"/>
          <w:szCs w:val="20"/>
        </w:rPr>
        <w:t xml:space="preserve"> avec le middleware de </w:t>
      </w:r>
      <w:proofErr w:type="spellStart"/>
      <w:r w:rsidRPr="003551C4">
        <w:rPr>
          <w:rFonts w:ascii="Univers 55" w:hAnsi="Univers 55"/>
          <w:sz w:val="20"/>
          <w:szCs w:val="20"/>
        </w:rPr>
        <w:t>OneVision</w:t>
      </w:r>
      <w:proofErr w:type="spellEnd"/>
      <w:r w:rsidRPr="003551C4">
        <w:rPr>
          <w:rFonts w:ascii="Univers 55" w:hAnsi="Univers 55"/>
          <w:sz w:val="20"/>
          <w:szCs w:val="20"/>
        </w:rPr>
        <w:t>.</w:t>
      </w:r>
    </w:p>
    <w:p w14:paraId="25F66406" w14:textId="77777777" w:rsidR="00F11D00" w:rsidRPr="003551C4" w:rsidRDefault="00F11D00" w:rsidP="007E3BA4">
      <w:pPr>
        <w:pStyle w:val="StandardWeb"/>
        <w:jc w:val="both"/>
        <w:rPr>
          <w:rFonts w:ascii="Univers 55" w:hAnsi="Univers 55"/>
          <w:sz w:val="20"/>
          <w:szCs w:val="20"/>
          <w:lang w:val="fr-FR" w:eastAsia="de-DE"/>
        </w:rPr>
      </w:pPr>
    </w:p>
    <w:p w14:paraId="5EF99DE0" w14:textId="3E60F05F" w:rsidR="003839C4" w:rsidRPr="003551C4" w:rsidRDefault="00F11D00" w:rsidP="007E3BA4">
      <w:pPr>
        <w:pStyle w:val="StandardWeb"/>
        <w:jc w:val="both"/>
        <w:rPr>
          <w:rFonts w:ascii="Univers 55" w:eastAsiaTheme="minorHAnsi" w:hAnsi="Univers 55"/>
          <w:b/>
          <w:bCs/>
          <w:sz w:val="20"/>
          <w:szCs w:val="20"/>
          <w:lang w:val="fr-FR"/>
        </w:rPr>
      </w:pPr>
      <w:r w:rsidRPr="003551C4">
        <w:rPr>
          <w:rFonts w:ascii="Univers 55" w:eastAsiaTheme="minorHAnsi" w:hAnsi="Univers 55"/>
          <w:b/>
          <w:noProof/>
          <w:sz w:val="20"/>
          <w:szCs w:val="20"/>
        </w:rPr>
        <w:t>Une automatisation sur mesure pour une performance accrue</w:t>
      </w:r>
    </w:p>
    <w:p w14:paraId="7A98349F" w14:textId="70AD21E8" w:rsidR="008F5E10" w:rsidRPr="003551C4" w:rsidRDefault="008F5E10" w:rsidP="003551C4">
      <w:pPr>
        <w:rPr>
          <w:rFonts w:eastAsiaTheme="minorHAnsi"/>
          <w:szCs w:val="20"/>
          <w:lang w:val="fr-FR"/>
        </w:rPr>
      </w:pPr>
      <w:proofErr w:type="spellStart"/>
      <w:r w:rsidRPr="003551C4">
        <w:rPr>
          <w:rFonts w:eastAsiaTheme="minorHAnsi"/>
          <w:szCs w:val="20"/>
          <w:lang w:val="fr-FR"/>
        </w:rPr>
        <w:t>OneVision</w:t>
      </w:r>
      <w:proofErr w:type="spellEnd"/>
      <w:r w:rsidRPr="003551C4">
        <w:rPr>
          <w:rFonts w:eastAsiaTheme="minorHAnsi"/>
          <w:szCs w:val="20"/>
          <w:lang w:val="fr-FR"/>
        </w:rPr>
        <w:t xml:space="preserve"> agit comme un middleware flexible entre l'entrée des commandes et la sortie des travaux vers les presses, les machines de finition et d'ennoblissement. De l'entrée des commandes dans une boutique en ligne, à la préparation automatique des fichiers, jusqu'à la presse, la finition et le contrôle de la production, le logiciel aiguille efficacement les travaux à travers le processus de production. Les technologies de pointe pour la création dynamique et automatisée de formes d'impression (imposition, </w:t>
      </w:r>
      <w:proofErr w:type="spellStart"/>
      <w:r w:rsidRPr="003551C4">
        <w:rPr>
          <w:rFonts w:eastAsiaTheme="minorHAnsi"/>
          <w:szCs w:val="20"/>
          <w:lang w:val="fr-FR"/>
        </w:rPr>
        <w:t>nesting</w:t>
      </w:r>
      <w:proofErr w:type="spellEnd"/>
      <w:r w:rsidRPr="003551C4">
        <w:rPr>
          <w:rFonts w:eastAsiaTheme="minorHAnsi"/>
          <w:szCs w:val="20"/>
          <w:lang w:val="fr-FR"/>
        </w:rPr>
        <w:t xml:space="preserve">, </w:t>
      </w:r>
      <w:proofErr w:type="spellStart"/>
      <w:r w:rsidRPr="003551C4">
        <w:rPr>
          <w:rFonts w:eastAsiaTheme="minorHAnsi"/>
          <w:szCs w:val="20"/>
          <w:lang w:val="fr-FR"/>
        </w:rPr>
        <w:t>ganging</w:t>
      </w:r>
      <w:proofErr w:type="spellEnd"/>
      <w:r w:rsidRPr="003551C4">
        <w:rPr>
          <w:rFonts w:eastAsiaTheme="minorHAnsi"/>
          <w:szCs w:val="20"/>
          <w:lang w:val="fr-FR"/>
        </w:rPr>
        <w:t xml:space="preserve">) assurent une utilisation plus optimale des supports. Des imprimeurs de divers secteurs, tels que la société Christus </w:t>
      </w:r>
      <w:proofErr w:type="spellStart"/>
      <w:r w:rsidRPr="003551C4">
        <w:rPr>
          <w:rFonts w:eastAsiaTheme="minorHAnsi"/>
          <w:szCs w:val="20"/>
          <w:lang w:val="fr-FR"/>
        </w:rPr>
        <w:t>Health</w:t>
      </w:r>
      <w:proofErr w:type="spellEnd"/>
      <w:r w:rsidRPr="003551C4">
        <w:rPr>
          <w:rFonts w:eastAsiaTheme="minorHAnsi"/>
          <w:szCs w:val="20"/>
          <w:lang w:val="fr-FR"/>
        </w:rPr>
        <w:t xml:space="preserve">, les imprimeurs grand format 2CT Media et Phase3, ainsi qu'un </w:t>
      </w:r>
      <w:proofErr w:type="gramStart"/>
      <w:r w:rsidRPr="003551C4">
        <w:rPr>
          <w:rFonts w:eastAsiaTheme="minorHAnsi"/>
          <w:szCs w:val="20"/>
          <w:lang w:val="fr-FR"/>
        </w:rPr>
        <w:t>des principaux imprimeur</w:t>
      </w:r>
      <w:proofErr w:type="gramEnd"/>
      <w:r w:rsidRPr="003551C4">
        <w:rPr>
          <w:rFonts w:eastAsiaTheme="minorHAnsi"/>
          <w:szCs w:val="20"/>
          <w:lang w:val="fr-FR"/>
        </w:rPr>
        <w:t xml:space="preserve"> du Canada, </w:t>
      </w:r>
      <w:proofErr w:type="spellStart"/>
      <w:r w:rsidRPr="003551C4">
        <w:rPr>
          <w:rFonts w:eastAsiaTheme="minorHAnsi"/>
          <w:szCs w:val="20"/>
          <w:lang w:val="fr-FR"/>
        </w:rPr>
        <w:t>Cober</w:t>
      </w:r>
      <w:proofErr w:type="spellEnd"/>
      <w:r w:rsidRPr="003551C4">
        <w:rPr>
          <w:rFonts w:eastAsiaTheme="minorHAnsi"/>
          <w:szCs w:val="20"/>
          <w:lang w:val="fr-FR"/>
        </w:rPr>
        <w:t xml:space="preserve">, s'appuient sur </w:t>
      </w:r>
      <w:proofErr w:type="spellStart"/>
      <w:r w:rsidRPr="003551C4">
        <w:rPr>
          <w:rFonts w:eastAsiaTheme="minorHAnsi"/>
          <w:szCs w:val="20"/>
          <w:lang w:val="fr-FR"/>
        </w:rPr>
        <w:t>OneVision</w:t>
      </w:r>
      <w:proofErr w:type="spellEnd"/>
      <w:r w:rsidRPr="003551C4">
        <w:rPr>
          <w:rFonts w:eastAsiaTheme="minorHAnsi"/>
          <w:szCs w:val="20"/>
          <w:lang w:val="fr-FR"/>
        </w:rPr>
        <w:t xml:space="preserve"> pour l'automatisation de leur production.</w:t>
      </w:r>
    </w:p>
    <w:p w14:paraId="593402C9" w14:textId="77777777" w:rsidR="008F5E10" w:rsidRPr="003551C4" w:rsidRDefault="008F5E10" w:rsidP="00FA2CF9">
      <w:pPr>
        <w:pStyle w:val="StandardWeb"/>
        <w:jc w:val="both"/>
        <w:rPr>
          <w:rFonts w:ascii="Univers 55" w:eastAsiaTheme="minorHAnsi" w:hAnsi="Univers 55"/>
          <w:b/>
          <w:bCs/>
          <w:sz w:val="20"/>
          <w:szCs w:val="20"/>
          <w:lang w:val="fr-FR"/>
        </w:rPr>
      </w:pPr>
    </w:p>
    <w:p w14:paraId="100F0744" w14:textId="77777777" w:rsidR="003551C4" w:rsidRDefault="008F5E10" w:rsidP="003551C4">
      <w:pPr>
        <w:pStyle w:val="StandardWeb"/>
        <w:jc w:val="both"/>
        <w:rPr>
          <w:rFonts w:ascii="Univers 55" w:eastAsiaTheme="minorHAnsi" w:hAnsi="Univers 55"/>
          <w:sz w:val="20"/>
          <w:szCs w:val="20"/>
        </w:rPr>
      </w:pPr>
      <w:proofErr w:type="spellStart"/>
      <w:r w:rsidRPr="003551C4">
        <w:rPr>
          <w:rFonts w:ascii="Univers 55" w:eastAsiaTheme="minorHAnsi" w:hAnsi="Univers 55"/>
          <w:b/>
          <w:noProof/>
          <w:sz w:val="20"/>
          <w:szCs w:val="20"/>
        </w:rPr>
        <w:t>Nouveauté</w:t>
      </w:r>
      <w:proofErr w:type="spellEnd"/>
      <w:r w:rsidRPr="003551C4">
        <w:rPr>
          <w:rFonts w:ascii="Univers 55" w:eastAsiaTheme="minorHAnsi" w:hAnsi="Univers 55"/>
          <w:b/>
          <w:noProof/>
          <w:sz w:val="20"/>
          <w:szCs w:val="20"/>
        </w:rPr>
        <w:t xml:space="preserve"> 2024 : Production par lots avec "Workspace Production"</w:t>
      </w:r>
      <w:r w:rsidR="00FA2CF9" w:rsidRPr="003551C4">
        <w:rPr>
          <w:rFonts w:ascii="Univers 55" w:eastAsiaTheme="minorHAnsi" w:hAnsi="Univers 55"/>
          <w:b/>
          <w:color w:val="00B050"/>
          <w:sz w:val="20"/>
          <w:szCs w:val="20"/>
        </w:rPr>
        <w:br/>
      </w:r>
      <w:r w:rsidRPr="003551C4">
        <w:rPr>
          <w:rFonts w:ascii="Univers 55" w:eastAsiaTheme="minorHAnsi" w:hAnsi="Univers 55"/>
          <w:sz w:val="20"/>
          <w:szCs w:val="20"/>
        </w:rPr>
        <w:t xml:space="preserve">Le nouveau </w:t>
      </w:r>
      <w:proofErr w:type="spellStart"/>
      <w:r w:rsidRPr="003551C4">
        <w:rPr>
          <w:rFonts w:ascii="Univers 55" w:eastAsiaTheme="minorHAnsi" w:hAnsi="Univers 55"/>
          <w:sz w:val="20"/>
          <w:szCs w:val="20"/>
        </w:rPr>
        <w:t>logiciel</w:t>
      </w:r>
      <w:proofErr w:type="spellEnd"/>
      <w:r w:rsidRPr="003551C4">
        <w:rPr>
          <w:rFonts w:ascii="Univers 55" w:eastAsiaTheme="minorHAnsi" w:hAnsi="Univers 55"/>
          <w:sz w:val="20"/>
          <w:szCs w:val="20"/>
        </w:rPr>
        <w:t xml:space="preserve"> "Workspace Production" </w:t>
      </w:r>
      <w:proofErr w:type="spellStart"/>
      <w:r w:rsidRPr="003551C4">
        <w:rPr>
          <w:rFonts w:ascii="Univers 55" w:eastAsiaTheme="minorHAnsi" w:hAnsi="Univers 55"/>
          <w:sz w:val="20"/>
          <w:szCs w:val="20"/>
        </w:rPr>
        <w:t>permet</w:t>
      </w:r>
      <w:proofErr w:type="spellEnd"/>
      <w:r w:rsidRPr="003551C4">
        <w:rPr>
          <w:rFonts w:ascii="Univers 55" w:eastAsiaTheme="minorHAnsi" w:hAnsi="Univers 55"/>
          <w:sz w:val="20"/>
          <w:szCs w:val="20"/>
        </w:rPr>
        <w:t xml:space="preserve"> la </w:t>
      </w:r>
      <w:proofErr w:type="spellStart"/>
      <w:r w:rsidRPr="003551C4">
        <w:rPr>
          <w:rFonts w:ascii="Univers 55" w:eastAsiaTheme="minorHAnsi" w:hAnsi="Univers 55"/>
          <w:sz w:val="20"/>
          <w:szCs w:val="20"/>
        </w:rPr>
        <w:t>cartographie</w:t>
      </w:r>
      <w:proofErr w:type="spellEnd"/>
      <w:r w:rsidRPr="003551C4">
        <w:rPr>
          <w:rFonts w:ascii="Univers 55" w:eastAsiaTheme="minorHAnsi" w:hAnsi="Univers 55"/>
          <w:sz w:val="20"/>
          <w:szCs w:val="20"/>
        </w:rPr>
        <w:t xml:space="preserve"> numérique de </w:t>
      </w:r>
      <w:proofErr w:type="spellStart"/>
      <w:r w:rsidRPr="003551C4">
        <w:rPr>
          <w:rFonts w:ascii="Univers 55" w:eastAsiaTheme="minorHAnsi" w:hAnsi="Univers 55"/>
          <w:sz w:val="20"/>
          <w:szCs w:val="20"/>
        </w:rPr>
        <w:t>l'ensemble</w:t>
      </w:r>
      <w:proofErr w:type="spellEnd"/>
      <w:r w:rsidRPr="003551C4">
        <w:rPr>
          <w:rFonts w:ascii="Univers 55" w:eastAsiaTheme="minorHAnsi" w:hAnsi="Univers 55"/>
          <w:sz w:val="20"/>
          <w:szCs w:val="20"/>
        </w:rPr>
        <w:t xml:space="preserve"> du flux de travail des machines. Le </w:t>
      </w:r>
      <w:proofErr w:type="spellStart"/>
      <w:r w:rsidRPr="003551C4">
        <w:rPr>
          <w:rFonts w:ascii="Univers 55" w:eastAsiaTheme="minorHAnsi" w:hAnsi="Univers 55"/>
          <w:sz w:val="20"/>
          <w:szCs w:val="20"/>
        </w:rPr>
        <w:t>résultat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est</w:t>
      </w:r>
      <w:proofErr w:type="spellEnd"/>
      <w:r w:rsidRPr="003551C4">
        <w:rPr>
          <w:rFonts w:ascii="Univers 55" w:eastAsiaTheme="minorHAnsi" w:hAnsi="Univers 55"/>
          <w:sz w:val="20"/>
          <w:szCs w:val="20"/>
        </w:rPr>
        <w:t xml:space="preserve"> des lots de travaux qui, </w:t>
      </w:r>
      <w:proofErr w:type="spellStart"/>
      <w:r w:rsidRPr="003551C4">
        <w:rPr>
          <w:rFonts w:ascii="Univers 55" w:eastAsiaTheme="minorHAnsi" w:hAnsi="Univers 55"/>
          <w:sz w:val="20"/>
          <w:szCs w:val="20"/>
        </w:rPr>
        <w:t>produits</w:t>
      </w:r>
      <w:proofErr w:type="spellEnd"/>
      <w:r w:rsidRPr="003551C4">
        <w:rPr>
          <w:rFonts w:ascii="Univers 55" w:eastAsiaTheme="minorHAnsi" w:hAnsi="Univers 55"/>
          <w:sz w:val="20"/>
          <w:szCs w:val="20"/>
        </w:rPr>
        <w:t xml:space="preserve"> ensemble, </w:t>
      </w:r>
      <w:proofErr w:type="spellStart"/>
      <w:r w:rsidRPr="003551C4">
        <w:rPr>
          <w:rFonts w:ascii="Univers 55" w:eastAsiaTheme="minorHAnsi" w:hAnsi="Univers 55"/>
          <w:sz w:val="20"/>
          <w:szCs w:val="20"/>
        </w:rPr>
        <w:t>optimise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l'organisation</w:t>
      </w:r>
      <w:proofErr w:type="spellEnd"/>
      <w:r w:rsidRPr="003551C4">
        <w:rPr>
          <w:rFonts w:ascii="Univers 55" w:eastAsiaTheme="minorHAnsi" w:hAnsi="Univers 55"/>
          <w:sz w:val="20"/>
          <w:szCs w:val="20"/>
        </w:rPr>
        <w:t xml:space="preserve"> de la production. Les temps de </w:t>
      </w:r>
      <w:proofErr w:type="spellStart"/>
      <w:r w:rsidRPr="003551C4">
        <w:rPr>
          <w:rFonts w:ascii="Univers 55" w:eastAsiaTheme="minorHAnsi" w:hAnsi="Univers 55"/>
          <w:sz w:val="20"/>
          <w:szCs w:val="20"/>
        </w:rPr>
        <w:t>changement</w:t>
      </w:r>
      <w:proofErr w:type="spellEnd"/>
      <w:r w:rsidRPr="003551C4">
        <w:rPr>
          <w:rFonts w:ascii="Univers 55" w:eastAsiaTheme="minorHAnsi" w:hAnsi="Univers 55"/>
          <w:sz w:val="20"/>
          <w:szCs w:val="20"/>
        </w:rPr>
        <w:t xml:space="preserve"> de machine, </w:t>
      </w:r>
      <w:proofErr w:type="spellStart"/>
      <w:r w:rsidRPr="003551C4">
        <w:rPr>
          <w:rFonts w:ascii="Univers 55" w:eastAsiaTheme="minorHAnsi" w:hAnsi="Univers 55"/>
          <w:sz w:val="20"/>
          <w:szCs w:val="20"/>
        </w:rPr>
        <w:t>souvent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chronophages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sont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réduits</w:t>
      </w:r>
      <w:proofErr w:type="spellEnd"/>
      <w:r w:rsidRPr="003551C4">
        <w:rPr>
          <w:rFonts w:ascii="Univers 55" w:eastAsiaTheme="minorHAnsi" w:hAnsi="Univers 55"/>
          <w:sz w:val="20"/>
          <w:szCs w:val="20"/>
        </w:rPr>
        <w:t xml:space="preserve"> et la </w:t>
      </w:r>
      <w:proofErr w:type="spellStart"/>
      <w:r w:rsidRPr="003551C4">
        <w:rPr>
          <w:rFonts w:ascii="Univers 55" w:eastAsiaTheme="minorHAnsi" w:hAnsi="Univers 55"/>
          <w:sz w:val="20"/>
          <w:szCs w:val="20"/>
        </w:rPr>
        <w:t>productivité</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est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considérablement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augmentée</w:t>
      </w:r>
      <w:proofErr w:type="spellEnd"/>
      <w:r w:rsidRPr="003551C4">
        <w:rPr>
          <w:rFonts w:ascii="Univers 55" w:eastAsiaTheme="minorHAnsi" w:hAnsi="Univers 55"/>
          <w:sz w:val="20"/>
          <w:szCs w:val="20"/>
        </w:rPr>
        <w:t>.</w:t>
      </w:r>
      <w:r w:rsidR="003551C4" w:rsidRPr="003551C4">
        <w:rPr>
          <w:rFonts w:ascii="Univers 55" w:eastAsiaTheme="minorHAnsi" w:hAnsi="Univers 55"/>
          <w:sz w:val="20"/>
          <w:szCs w:val="20"/>
        </w:rPr>
        <w:t xml:space="preserve"> </w:t>
      </w:r>
      <w:r w:rsidRPr="003551C4">
        <w:rPr>
          <w:rFonts w:ascii="Univers 55" w:eastAsiaTheme="minorHAnsi" w:hAnsi="Univers 55"/>
          <w:sz w:val="20"/>
          <w:szCs w:val="20"/>
        </w:rPr>
        <w:t xml:space="preserve">Une </w:t>
      </w:r>
      <w:proofErr w:type="spellStart"/>
      <w:r w:rsidRPr="003551C4">
        <w:rPr>
          <w:rFonts w:ascii="Univers 55" w:eastAsiaTheme="minorHAnsi" w:hAnsi="Univers 55"/>
          <w:sz w:val="20"/>
          <w:szCs w:val="20"/>
        </w:rPr>
        <w:t>autre</w:t>
      </w:r>
      <w:proofErr w:type="spellEnd"/>
      <w:r w:rsidRPr="003551C4">
        <w:rPr>
          <w:rFonts w:ascii="Univers 55" w:eastAsiaTheme="minorHAnsi" w:hAnsi="Univers 55"/>
          <w:sz w:val="20"/>
          <w:szCs w:val="20"/>
        </w:rPr>
        <w:t xml:space="preserve"> innovation </w:t>
      </w:r>
      <w:proofErr w:type="spellStart"/>
      <w:r w:rsidRPr="003551C4">
        <w:rPr>
          <w:rFonts w:ascii="Univers 55" w:eastAsiaTheme="minorHAnsi" w:hAnsi="Univers 55"/>
          <w:sz w:val="20"/>
          <w:szCs w:val="20"/>
        </w:rPr>
        <w:t>présentée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est</w:t>
      </w:r>
      <w:proofErr w:type="spellEnd"/>
      <w:r w:rsidRPr="003551C4">
        <w:rPr>
          <w:rFonts w:ascii="Univers 55" w:eastAsiaTheme="minorHAnsi" w:hAnsi="Univers 55"/>
          <w:sz w:val="20"/>
          <w:szCs w:val="20"/>
        </w:rPr>
        <w:t xml:space="preserve"> les "Stations" de </w:t>
      </w:r>
      <w:proofErr w:type="spellStart"/>
      <w:r w:rsidRPr="003551C4">
        <w:rPr>
          <w:rFonts w:ascii="Univers 55" w:eastAsiaTheme="minorHAnsi" w:hAnsi="Univers 55"/>
          <w:sz w:val="20"/>
          <w:szCs w:val="20"/>
        </w:rPr>
        <w:t>OneVision</w:t>
      </w:r>
      <w:proofErr w:type="spellEnd"/>
      <w:r w:rsidRPr="003551C4">
        <w:rPr>
          <w:rFonts w:ascii="Univers 55" w:eastAsiaTheme="minorHAnsi" w:hAnsi="Univers 55"/>
          <w:sz w:val="20"/>
          <w:szCs w:val="20"/>
        </w:rPr>
        <w:t xml:space="preserve">. Avec </w:t>
      </w:r>
      <w:proofErr w:type="spellStart"/>
      <w:r w:rsidRPr="003551C4">
        <w:rPr>
          <w:rFonts w:ascii="Univers 55" w:eastAsiaTheme="minorHAnsi" w:hAnsi="Univers 55"/>
          <w:sz w:val="20"/>
          <w:szCs w:val="20"/>
        </w:rPr>
        <w:t>cette</w:t>
      </w:r>
      <w:proofErr w:type="spellEnd"/>
      <w:r w:rsidRPr="003551C4">
        <w:rPr>
          <w:rFonts w:ascii="Univers 55" w:eastAsiaTheme="minorHAnsi" w:hAnsi="Univers 55"/>
          <w:sz w:val="20"/>
          <w:szCs w:val="20"/>
        </w:rPr>
        <w:t xml:space="preserve"> solution, </w:t>
      </w:r>
      <w:proofErr w:type="spellStart"/>
      <w:r w:rsidRPr="003551C4">
        <w:rPr>
          <w:rFonts w:ascii="Univers 55" w:eastAsiaTheme="minorHAnsi" w:hAnsi="Univers 55"/>
          <w:sz w:val="20"/>
          <w:szCs w:val="20"/>
        </w:rPr>
        <w:t>l'ensemble</w:t>
      </w:r>
      <w:proofErr w:type="spellEnd"/>
      <w:r w:rsidRPr="003551C4">
        <w:rPr>
          <w:rFonts w:ascii="Univers 55" w:eastAsiaTheme="minorHAnsi" w:hAnsi="Univers 55"/>
          <w:sz w:val="20"/>
          <w:szCs w:val="20"/>
        </w:rPr>
        <w:t xml:space="preserve"> du </w:t>
      </w:r>
      <w:proofErr w:type="spellStart"/>
      <w:r w:rsidRPr="003551C4">
        <w:rPr>
          <w:rFonts w:ascii="Univers 55" w:eastAsiaTheme="minorHAnsi" w:hAnsi="Univers 55"/>
          <w:sz w:val="20"/>
          <w:szCs w:val="20"/>
        </w:rPr>
        <w:t>processus</w:t>
      </w:r>
      <w:proofErr w:type="spellEnd"/>
      <w:r w:rsidRPr="003551C4">
        <w:rPr>
          <w:rFonts w:ascii="Univers 55" w:eastAsiaTheme="minorHAnsi" w:hAnsi="Univers 55"/>
          <w:sz w:val="20"/>
          <w:szCs w:val="20"/>
        </w:rPr>
        <w:t xml:space="preserve"> de production </w:t>
      </w:r>
      <w:proofErr w:type="spellStart"/>
      <w:r w:rsidRPr="003551C4">
        <w:rPr>
          <w:rFonts w:ascii="Univers 55" w:eastAsiaTheme="minorHAnsi" w:hAnsi="Univers 55"/>
          <w:sz w:val="20"/>
          <w:szCs w:val="20"/>
        </w:rPr>
        <w:t>peut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être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cartographié</w:t>
      </w:r>
      <w:proofErr w:type="spellEnd"/>
      <w:r w:rsidRPr="003551C4">
        <w:rPr>
          <w:rFonts w:ascii="Univers 55" w:eastAsiaTheme="minorHAnsi" w:hAnsi="Univers 55"/>
          <w:sz w:val="20"/>
          <w:szCs w:val="20"/>
        </w:rPr>
        <w:t xml:space="preserve"> et </w:t>
      </w:r>
      <w:proofErr w:type="spellStart"/>
      <w:r w:rsidRPr="003551C4">
        <w:rPr>
          <w:rFonts w:ascii="Univers 55" w:eastAsiaTheme="minorHAnsi" w:hAnsi="Univers 55"/>
          <w:sz w:val="20"/>
          <w:szCs w:val="20"/>
        </w:rPr>
        <w:t>surveillé</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numériquement</w:t>
      </w:r>
      <w:proofErr w:type="spellEnd"/>
      <w:r w:rsidRPr="003551C4">
        <w:rPr>
          <w:rFonts w:ascii="Univers 55" w:eastAsiaTheme="minorHAnsi" w:hAnsi="Univers 55"/>
          <w:sz w:val="20"/>
          <w:szCs w:val="20"/>
        </w:rPr>
        <w:t xml:space="preserve">. Les </w:t>
      </w:r>
      <w:proofErr w:type="spellStart"/>
      <w:r w:rsidRPr="003551C4">
        <w:rPr>
          <w:rFonts w:ascii="Univers 55" w:eastAsiaTheme="minorHAnsi" w:hAnsi="Univers 55"/>
          <w:sz w:val="20"/>
          <w:szCs w:val="20"/>
        </w:rPr>
        <w:t>activités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manuelles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en</w:t>
      </w:r>
      <w:proofErr w:type="spellEnd"/>
      <w:r w:rsidRPr="003551C4">
        <w:rPr>
          <w:rFonts w:ascii="Univers 55" w:eastAsiaTheme="minorHAnsi" w:hAnsi="Univers 55"/>
          <w:sz w:val="20"/>
          <w:szCs w:val="20"/>
        </w:rPr>
        <w:t xml:space="preserve"> particulier, </w:t>
      </w:r>
      <w:proofErr w:type="spellStart"/>
      <w:r w:rsidRPr="003551C4">
        <w:rPr>
          <w:rFonts w:ascii="Univers 55" w:eastAsiaTheme="minorHAnsi" w:hAnsi="Univers 55"/>
          <w:sz w:val="20"/>
          <w:szCs w:val="20"/>
        </w:rPr>
        <w:t>telles</w:t>
      </w:r>
      <w:proofErr w:type="spellEnd"/>
      <w:r w:rsidRPr="003551C4">
        <w:rPr>
          <w:rFonts w:ascii="Univers 55" w:eastAsiaTheme="minorHAnsi" w:hAnsi="Univers 55"/>
          <w:sz w:val="20"/>
          <w:szCs w:val="20"/>
        </w:rPr>
        <w:t xml:space="preserve"> que la couture, </w:t>
      </w:r>
      <w:proofErr w:type="spellStart"/>
      <w:r w:rsidRPr="003551C4">
        <w:rPr>
          <w:rFonts w:ascii="Univers 55" w:eastAsiaTheme="minorHAnsi" w:hAnsi="Univers 55"/>
          <w:sz w:val="20"/>
          <w:szCs w:val="20"/>
        </w:rPr>
        <w:t>l'œilletonnage</w:t>
      </w:r>
      <w:proofErr w:type="spellEnd"/>
      <w:r w:rsidRPr="003551C4">
        <w:rPr>
          <w:rFonts w:ascii="Univers 55" w:eastAsiaTheme="minorHAnsi" w:hAnsi="Univers 55"/>
          <w:sz w:val="20"/>
          <w:szCs w:val="20"/>
        </w:rPr>
        <w:t xml:space="preserve">, le </w:t>
      </w:r>
      <w:proofErr w:type="spellStart"/>
      <w:r w:rsidRPr="003551C4">
        <w:rPr>
          <w:rFonts w:ascii="Univers 55" w:eastAsiaTheme="minorHAnsi" w:hAnsi="Univers 55"/>
          <w:sz w:val="20"/>
          <w:szCs w:val="20"/>
        </w:rPr>
        <w:t>perçage</w:t>
      </w:r>
      <w:proofErr w:type="spellEnd"/>
      <w:r w:rsidRPr="003551C4">
        <w:rPr>
          <w:rFonts w:ascii="Univers 55" w:eastAsiaTheme="minorHAnsi" w:hAnsi="Univers 55"/>
          <w:sz w:val="20"/>
          <w:szCs w:val="20"/>
        </w:rPr>
        <w:t xml:space="preserve">, le picking, etc. </w:t>
      </w:r>
      <w:proofErr w:type="spellStart"/>
      <w:r w:rsidRPr="003551C4">
        <w:rPr>
          <w:rFonts w:ascii="Univers 55" w:eastAsiaTheme="minorHAnsi" w:hAnsi="Univers 55"/>
          <w:sz w:val="20"/>
          <w:szCs w:val="20"/>
        </w:rPr>
        <w:t>ou</w:t>
      </w:r>
      <w:proofErr w:type="spellEnd"/>
      <w:r w:rsidRPr="003551C4">
        <w:rPr>
          <w:rFonts w:ascii="Univers 55" w:eastAsiaTheme="minorHAnsi" w:hAnsi="Univers 55"/>
          <w:sz w:val="20"/>
          <w:szCs w:val="20"/>
        </w:rPr>
        <w:t xml:space="preserve"> les machines sans interface numérique </w:t>
      </w:r>
      <w:proofErr w:type="spellStart"/>
      <w:r w:rsidRPr="003551C4">
        <w:rPr>
          <w:rFonts w:ascii="Univers 55" w:eastAsiaTheme="minorHAnsi" w:hAnsi="Univers 55"/>
          <w:sz w:val="20"/>
          <w:szCs w:val="20"/>
        </w:rPr>
        <w:t>peuvent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être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intégrées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directement</w:t>
      </w:r>
      <w:proofErr w:type="spellEnd"/>
      <w:r w:rsidRPr="003551C4">
        <w:rPr>
          <w:rFonts w:ascii="Univers 55" w:eastAsiaTheme="minorHAnsi" w:hAnsi="Univers 55"/>
          <w:sz w:val="20"/>
          <w:szCs w:val="20"/>
        </w:rPr>
        <w:t xml:space="preserve"> dans le flux de travail. Les retours </w:t>
      </w:r>
      <w:proofErr w:type="spellStart"/>
      <w:r w:rsidRPr="003551C4">
        <w:rPr>
          <w:rFonts w:ascii="Univers 55" w:eastAsiaTheme="minorHAnsi" w:hAnsi="Univers 55"/>
          <w:sz w:val="20"/>
          <w:szCs w:val="20"/>
        </w:rPr>
        <w:t>d'information</w:t>
      </w:r>
      <w:proofErr w:type="spellEnd"/>
      <w:r w:rsidRPr="003551C4">
        <w:rPr>
          <w:rFonts w:ascii="Univers 55" w:eastAsiaTheme="minorHAnsi" w:hAnsi="Univers 55"/>
          <w:sz w:val="20"/>
          <w:szCs w:val="20"/>
        </w:rPr>
        <w:t xml:space="preserve"> et les mises à jour de </w:t>
      </w:r>
      <w:proofErr w:type="spellStart"/>
      <w:r w:rsidRPr="003551C4">
        <w:rPr>
          <w:rFonts w:ascii="Univers 55" w:eastAsiaTheme="minorHAnsi" w:hAnsi="Univers 55"/>
          <w:sz w:val="20"/>
          <w:szCs w:val="20"/>
        </w:rPr>
        <w:t>statut</w:t>
      </w:r>
      <w:proofErr w:type="spellEnd"/>
      <w:r w:rsidRPr="003551C4">
        <w:rPr>
          <w:rFonts w:ascii="Univers 55" w:eastAsiaTheme="minorHAnsi" w:hAnsi="Univers 55"/>
          <w:sz w:val="20"/>
          <w:szCs w:val="20"/>
        </w:rPr>
        <w:t xml:space="preserve"> des stations </w:t>
      </w:r>
      <w:proofErr w:type="spellStart"/>
      <w:r w:rsidRPr="003551C4">
        <w:rPr>
          <w:rFonts w:ascii="Univers 55" w:eastAsiaTheme="minorHAnsi" w:hAnsi="Univers 55"/>
          <w:sz w:val="20"/>
          <w:szCs w:val="20"/>
        </w:rPr>
        <w:t>individuelles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sont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affichés</w:t>
      </w:r>
      <w:proofErr w:type="spellEnd"/>
      <w:r w:rsidRPr="003551C4">
        <w:rPr>
          <w:rFonts w:ascii="Univers 55" w:eastAsiaTheme="minorHAnsi" w:hAnsi="Univers 55"/>
          <w:sz w:val="20"/>
          <w:szCs w:val="20"/>
        </w:rPr>
        <w:t xml:space="preserve"> de manière </w:t>
      </w:r>
      <w:proofErr w:type="spellStart"/>
      <w:r w:rsidRPr="003551C4">
        <w:rPr>
          <w:rFonts w:ascii="Univers 55" w:eastAsiaTheme="minorHAnsi" w:hAnsi="Univers 55"/>
          <w:sz w:val="20"/>
          <w:szCs w:val="20"/>
        </w:rPr>
        <w:t>centralisée</w:t>
      </w:r>
      <w:proofErr w:type="spellEnd"/>
      <w:r w:rsidRPr="003551C4">
        <w:rPr>
          <w:rFonts w:ascii="Univers 55" w:eastAsiaTheme="minorHAnsi" w:hAnsi="Univers 55"/>
          <w:sz w:val="20"/>
          <w:szCs w:val="20"/>
        </w:rPr>
        <w:t xml:space="preserve"> et </w:t>
      </w:r>
      <w:proofErr w:type="spellStart"/>
      <w:r w:rsidRPr="003551C4">
        <w:rPr>
          <w:rFonts w:ascii="Univers 55" w:eastAsiaTheme="minorHAnsi" w:hAnsi="Univers 55"/>
          <w:sz w:val="20"/>
          <w:szCs w:val="20"/>
        </w:rPr>
        <w:t>permettent</w:t>
      </w:r>
      <w:proofErr w:type="spellEnd"/>
      <w:r w:rsidRPr="003551C4">
        <w:rPr>
          <w:rFonts w:ascii="Univers 55" w:eastAsiaTheme="minorHAnsi" w:hAnsi="Univers 55"/>
          <w:sz w:val="20"/>
          <w:szCs w:val="20"/>
        </w:rPr>
        <w:t xml:space="preserve"> de </w:t>
      </w:r>
      <w:proofErr w:type="spellStart"/>
      <w:r w:rsidRPr="003551C4">
        <w:rPr>
          <w:rFonts w:ascii="Univers 55" w:eastAsiaTheme="minorHAnsi" w:hAnsi="Univers 55"/>
          <w:sz w:val="20"/>
          <w:szCs w:val="20"/>
        </w:rPr>
        <w:t>suivre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l'état</w:t>
      </w:r>
      <w:proofErr w:type="spellEnd"/>
      <w:r w:rsidRPr="003551C4">
        <w:rPr>
          <w:rFonts w:ascii="Univers 55" w:eastAsiaTheme="minorHAnsi" w:hAnsi="Univers 55"/>
          <w:sz w:val="20"/>
          <w:szCs w:val="20"/>
        </w:rPr>
        <w:t xml:space="preserve"> de la production </w:t>
      </w:r>
      <w:proofErr w:type="spellStart"/>
      <w:r w:rsidRPr="003551C4">
        <w:rPr>
          <w:rFonts w:ascii="Univers 55" w:eastAsiaTheme="minorHAnsi" w:hAnsi="Univers 55"/>
          <w:sz w:val="20"/>
          <w:szCs w:val="20"/>
        </w:rPr>
        <w:t>en</w:t>
      </w:r>
      <w:proofErr w:type="spellEnd"/>
      <w:r w:rsidRPr="003551C4">
        <w:rPr>
          <w:rFonts w:ascii="Univers 55" w:eastAsiaTheme="minorHAnsi" w:hAnsi="Univers 55"/>
          <w:sz w:val="20"/>
          <w:szCs w:val="20"/>
        </w:rPr>
        <w:t xml:space="preserve"> temps </w:t>
      </w:r>
      <w:proofErr w:type="spellStart"/>
      <w:r w:rsidRPr="003551C4">
        <w:rPr>
          <w:rFonts w:ascii="Univers 55" w:eastAsiaTheme="minorHAnsi" w:hAnsi="Univers 55"/>
          <w:sz w:val="20"/>
          <w:szCs w:val="20"/>
        </w:rPr>
        <w:t>réel</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Cela</w:t>
      </w:r>
      <w:proofErr w:type="spellEnd"/>
      <w:r w:rsidRPr="003551C4">
        <w:rPr>
          <w:rFonts w:ascii="Univers 55" w:eastAsiaTheme="minorHAnsi" w:hAnsi="Univers 55"/>
          <w:sz w:val="20"/>
          <w:szCs w:val="20"/>
        </w:rPr>
        <w:t xml:space="preserve"> aide les </w:t>
      </w:r>
      <w:proofErr w:type="spellStart"/>
      <w:r w:rsidRPr="003551C4">
        <w:rPr>
          <w:rFonts w:ascii="Univers 55" w:eastAsiaTheme="minorHAnsi" w:hAnsi="Univers 55"/>
          <w:sz w:val="20"/>
          <w:szCs w:val="20"/>
        </w:rPr>
        <w:t>imprimeurs</w:t>
      </w:r>
      <w:proofErr w:type="spellEnd"/>
      <w:r w:rsidRPr="003551C4">
        <w:rPr>
          <w:rFonts w:ascii="Univers 55" w:eastAsiaTheme="minorHAnsi" w:hAnsi="Univers 55"/>
          <w:sz w:val="20"/>
          <w:szCs w:val="20"/>
        </w:rPr>
        <w:t xml:space="preserve"> à respecter de manière </w:t>
      </w:r>
      <w:proofErr w:type="spellStart"/>
      <w:r w:rsidRPr="003551C4">
        <w:rPr>
          <w:rFonts w:ascii="Univers 55" w:eastAsiaTheme="minorHAnsi" w:hAnsi="Univers 55"/>
          <w:sz w:val="20"/>
          <w:szCs w:val="20"/>
        </w:rPr>
        <w:t>fiable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leurs</w:t>
      </w:r>
      <w:proofErr w:type="spellEnd"/>
      <w:r w:rsidRPr="003551C4">
        <w:rPr>
          <w:rFonts w:ascii="Univers 55" w:eastAsiaTheme="minorHAnsi" w:hAnsi="Univers 55"/>
          <w:sz w:val="20"/>
          <w:szCs w:val="20"/>
        </w:rPr>
        <w:t xml:space="preserve"> engagements de </w:t>
      </w:r>
      <w:proofErr w:type="spellStart"/>
      <w:r w:rsidRPr="003551C4">
        <w:rPr>
          <w:rFonts w:ascii="Univers 55" w:eastAsiaTheme="minorHAnsi" w:hAnsi="Univers 55"/>
          <w:sz w:val="20"/>
          <w:szCs w:val="20"/>
        </w:rPr>
        <w:t>qualité</w:t>
      </w:r>
      <w:proofErr w:type="spellEnd"/>
      <w:r w:rsidRPr="003551C4">
        <w:rPr>
          <w:rFonts w:ascii="Univers 55" w:eastAsiaTheme="minorHAnsi" w:hAnsi="Univers 55"/>
          <w:sz w:val="20"/>
          <w:szCs w:val="20"/>
        </w:rPr>
        <w:t xml:space="preserve"> de service </w:t>
      </w:r>
      <w:proofErr w:type="spellStart"/>
      <w:r w:rsidRPr="003551C4">
        <w:rPr>
          <w:rFonts w:ascii="Univers 55" w:eastAsiaTheme="minorHAnsi" w:hAnsi="Univers 55"/>
          <w:sz w:val="20"/>
          <w:szCs w:val="20"/>
        </w:rPr>
        <w:t>auprès</w:t>
      </w:r>
      <w:proofErr w:type="spellEnd"/>
      <w:r w:rsidRPr="003551C4">
        <w:rPr>
          <w:rFonts w:ascii="Univers 55" w:eastAsiaTheme="minorHAnsi" w:hAnsi="Univers 55"/>
          <w:sz w:val="20"/>
          <w:szCs w:val="20"/>
        </w:rPr>
        <w:t xml:space="preserve"> de </w:t>
      </w:r>
      <w:proofErr w:type="spellStart"/>
      <w:r w:rsidRPr="003551C4">
        <w:rPr>
          <w:rFonts w:ascii="Univers 55" w:eastAsiaTheme="minorHAnsi" w:hAnsi="Univers 55"/>
          <w:sz w:val="20"/>
          <w:szCs w:val="20"/>
        </w:rPr>
        <w:t>leurs</w:t>
      </w:r>
      <w:proofErr w:type="spellEnd"/>
      <w:r w:rsidRPr="003551C4">
        <w:rPr>
          <w:rFonts w:ascii="Univers 55" w:eastAsiaTheme="minorHAnsi" w:hAnsi="Univers 55"/>
          <w:sz w:val="20"/>
          <w:szCs w:val="20"/>
        </w:rPr>
        <w:t xml:space="preserve"> clients.</w:t>
      </w:r>
    </w:p>
    <w:p w14:paraId="4564E72F" w14:textId="77777777" w:rsidR="003551C4" w:rsidRDefault="003551C4" w:rsidP="003551C4">
      <w:pPr>
        <w:pStyle w:val="StandardWeb"/>
        <w:jc w:val="both"/>
        <w:rPr>
          <w:rFonts w:ascii="Univers 55" w:eastAsiaTheme="minorHAnsi" w:hAnsi="Univers 55"/>
          <w:sz w:val="20"/>
          <w:szCs w:val="20"/>
        </w:rPr>
      </w:pPr>
    </w:p>
    <w:p w14:paraId="32A82635" w14:textId="2B967074" w:rsidR="004F3245" w:rsidRPr="003551C4" w:rsidRDefault="00011BBC" w:rsidP="003551C4">
      <w:pPr>
        <w:pStyle w:val="StandardWeb"/>
        <w:jc w:val="both"/>
        <w:rPr>
          <w:rFonts w:ascii="Univers 55" w:eastAsiaTheme="minorHAnsi" w:hAnsi="Univers 55"/>
          <w:sz w:val="20"/>
          <w:szCs w:val="20"/>
        </w:rPr>
      </w:pPr>
      <w:r w:rsidRPr="003551C4">
        <w:rPr>
          <w:rFonts w:ascii="Univers 55" w:eastAsiaTheme="minorHAnsi" w:hAnsi="Univers 55"/>
          <w:b/>
          <w:noProof/>
          <w:sz w:val="20"/>
          <w:szCs w:val="20"/>
        </w:rPr>
        <w:t xml:space="preserve">Des flux intégrés </w:t>
      </w:r>
      <w:r w:rsidR="008F5E10" w:rsidRPr="003551C4">
        <w:rPr>
          <w:rFonts w:ascii="Univers 55" w:eastAsiaTheme="minorHAnsi" w:hAnsi="Univers 55"/>
          <w:b/>
          <w:noProof/>
          <w:sz w:val="20"/>
          <w:szCs w:val="20"/>
        </w:rPr>
        <w:t xml:space="preserve">de bout en bout grâce à des partenariats </w:t>
      </w:r>
      <w:r w:rsidRPr="003551C4">
        <w:rPr>
          <w:rFonts w:ascii="Univers 55" w:eastAsiaTheme="minorHAnsi" w:hAnsi="Univers 55"/>
          <w:b/>
          <w:noProof/>
          <w:sz w:val="20"/>
          <w:szCs w:val="20"/>
        </w:rPr>
        <w:t>solides</w:t>
      </w:r>
      <w:r w:rsidR="003551C4" w:rsidRPr="003551C4">
        <w:rPr>
          <w:rFonts w:ascii="Univers 55" w:eastAsiaTheme="minorHAnsi" w:hAnsi="Univers 55"/>
          <w:b/>
          <w:bCs/>
          <w:color w:val="00B050"/>
          <w:sz w:val="20"/>
          <w:szCs w:val="20"/>
          <w:lang w:val="fr-FR"/>
        </w:rPr>
        <w:br/>
      </w:r>
      <w:proofErr w:type="spellStart"/>
      <w:r w:rsidRPr="003551C4">
        <w:rPr>
          <w:rFonts w:ascii="Univers 55" w:eastAsiaTheme="minorHAnsi" w:hAnsi="Univers 55"/>
          <w:sz w:val="20"/>
          <w:szCs w:val="20"/>
        </w:rPr>
        <w:t>L'échange</w:t>
      </w:r>
      <w:proofErr w:type="spellEnd"/>
      <w:r w:rsidRPr="003551C4">
        <w:rPr>
          <w:rFonts w:ascii="Univers 55" w:eastAsiaTheme="minorHAnsi" w:hAnsi="Univers 55"/>
          <w:sz w:val="20"/>
          <w:szCs w:val="20"/>
        </w:rPr>
        <w:t xml:space="preserve"> de </w:t>
      </w:r>
      <w:proofErr w:type="spellStart"/>
      <w:r w:rsidRPr="003551C4">
        <w:rPr>
          <w:rFonts w:ascii="Univers 55" w:eastAsiaTheme="minorHAnsi" w:hAnsi="Univers 55"/>
          <w:sz w:val="20"/>
          <w:szCs w:val="20"/>
        </w:rPr>
        <w:t>données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structuré</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facilite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l'intégration</w:t>
      </w:r>
      <w:proofErr w:type="spellEnd"/>
      <w:r w:rsidRPr="003551C4">
        <w:rPr>
          <w:rFonts w:ascii="Univers 55" w:eastAsiaTheme="minorHAnsi" w:hAnsi="Univers 55"/>
          <w:sz w:val="20"/>
          <w:szCs w:val="20"/>
        </w:rPr>
        <w:t xml:space="preserve"> des </w:t>
      </w:r>
      <w:proofErr w:type="spellStart"/>
      <w:r w:rsidRPr="003551C4">
        <w:rPr>
          <w:rFonts w:ascii="Univers 55" w:eastAsiaTheme="minorHAnsi" w:hAnsi="Univers 55"/>
          <w:sz w:val="20"/>
          <w:szCs w:val="20"/>
        </w:rPr>
        <w:t>logiciels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OneVision</w:t>
      </w:r>
      <w:proofErr w:type="spellEnd"/>
      <w:r w:rsidRPr="003551C4">
        <w:rPr>
          <w:rFonts w:ascii="Univers 55" w:eastAsiaTheme="minorHAnsi" w:hAnsi="Univers 55"/>
          <w:sz w:val="20"/>
          <w:szCs w:val="20"/>
        </w:rPr>
        <w:t xml:space="preserve"> dans </w:t>
      </w:r>
      <w:proofErr w:type="spellStart"/>
      <w:r w:rsidRPr="003551C4">
        <w:rPr>
          <w:rFonts w:ascii="Univers 55" w:eastAsiaTheme="minorHAnsi" w:hAnsi="Univers 55"/>
          <w:sz w:val="20"/>
          <w:szCs w:val="20"/>
        </w:rPr>
        <w:t>l'éco-système</w:t>
      </w:r>
      <w:proofErr w:type="spellEnd"/>
      <w:r w:rsidRPr="003551C4">
        <w:rPr>
          <w:rFonts w:ascii="Univers 55" w:eastAsiaTheme="minorHAnsi" w:hAnsi="Univers 55"/>
          <w:sz w:val="20"/>
          <w:szCs w:val="20"/>
        </w:rPr>
        <w:t xml:space="preserve"> des </w:t>
      </w:r>
      <w:proofErr w:type="spellStart"/>
      <w:r w:rsidRPr="003551C4">
        <w:rPr>
          <w:rFonts w:ascii="Univers 55" w:eastAsiaTheme="minorHAnsi" w:hAnsi="Univers 55"/>
          <w:sz w:val="20"/>
          <w:szCs w:val="20"/>
        </w:rPr>
        <w:t>imprimeurs</w:t>
      </w:r>
      <w:proofErr w:type="spellEnd"/>
      <w:r w:rsidRPr="003551C4">
        <w:rPr>
          <w:rFonts w:ascii="Univers 55" w:eastAsiaTheme="minorHAnsi" w:hAnsi="Univers 55"/>
          <w:sz w:val="20"/>
          <w:szCs w:val="20"/>
        </w:rPr>
        <w:t xml:space="preserve">. Les </w:t>
      </w:r>
      <w:proofErr w:type="spellStart"/>
      <w:r w:rsidRPr="003551C4">
        <w:rPr>
          <w:rFonts w:ascii="Univers 55" w:eastAsiaTheme="minorHAnsi" w:hAnsi="Univers 55"/>
          <w:sz w:val="20"/>
          <w:szCs w:val="20"/>
        </w:rPr>
        <w:t>intégrations</w:t>
      </w:r>
      <w:proofErr w:type="spellEnd"/>
      <w:r w:rsidRPr="003551C4">
        <w:rPr>
          <w:rFonts w:ascii="Univers 55" w:eastAsiaTheme="minorHAnsi" w:hAnsi="Univers 55"/>
          <w:sz w:val="20"/>
          <w:szCs w:val="20"/>
        </w:rPr>
        <w:t xml:space="preserve"> front-end avec la boutique </w:t>
      </w:r>
      <w:proofErr w:type="spellStart"/>
      <w:r w:rsidRPr="003551C4">
        <w:rPr>
          <w:rFonts w:ascii="Univers 55" w:eastAsiaTheme="minorHAnsi" w:hAnsi="Univers 55"/>
          <w:sz w:val="20"/>
          <w:szCs w:val="20"/>
        </w:rPr>
        <w:t>en</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ligne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l'ERP</w:t>
      </w:r>
      <w:proofErr w:type="spellEnd"/>
      <w:r w:rsidRPr="003551C4">
        <w:rPr>
          <w:rFonts w:ascii="Univers 55" w:eastAsiaTheme="minorHAnsi" w:hAnsi="Univers 55"/>
          <w:sz w:val="20"/>
          <w:szCs w:val="20"/>
        </w:rPr>
        <w:t xml:space="preserve">, et les </w:t>
      </w:r>
      <w:proofErr w:type="spellStart"/>
      <w:r w:rsidRPr="003551C4">
        <w:rPr>
          <w:rFonts w:ascii="Univers 55" w:eastAsiaTheme="minorHAnsi" w:hAnsi="Univers 55"/>
          <w:sz w:val="20"/>
          <w:szCs w:val="20"/>
        </w:rPr>
        <w:t>intégrations</w:t>
      </w:r>
      <w:proofErr w:type="spellEnd"/>
      <w:r w:rsidRPr="003551C4">
        <w:rPr>
          <w:rFonts w:ascii="Univers 55" w:eastAsiaTheme="minorHAnsi" w:hAnsi="Univers 55"/>
          <w:sz w:val="20"/>
          <w:szCs w:val="20"/>
        </w:rPr>
        <w:t xml:space="preserve"> back-end avec le DFE, le RIP, les presses et les </w:t>
      </w:r>
      <w:proofErr w:type="spellStart"/>
      <w:r w:rsidRPr="003551C4">
        <w:rPr>
          <w:rFonts w:ascii="Univers 55" w:eastAsiaTheme="minorHAnsi" w:hAnsi="Univers 55"/>
          <w:sz w:val="20"/>
          <w:szCs w:val="20"/>
        </w:rPr>
        <w:t>équipements</w:t>
      </w:r>
      <w:proofErr w:type="spellEnd"/>
      <w:r w:rsidRPr="003551C4">
        <w:rPr>
          <w:rFonts w:ascii="Univers 55" w:eastAsiaTheme="minorHAnsi" w:hAnsi="Univers 55"/>
          <w:sz w:val="20"/>
          <w:szCs w:val="20"/>
        </w:rPr>
        <w:t xml:space="preserve"> de </w:t>
      </w:r>
      <w:proofErr w:type="spellStart"/>
      <w:r w:rsidRPr="003551C4">
        <w:rPr>
          <w:rFonts w:ascii="Univers 55" w:eastAsiaTheme="minorHAnsi" w:hAnsi="Univers 55"/>
          <w:sz w:val="20"/>
          <w:szCs w:val="20"/>
        </w:rPr>
        <w:t>façonnage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assurent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une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connectivité</w:t>
      </w:r>
      <w:proofErr w:type="spellEnd"/>
      <w:r w:rsidRPr="003551C4">
        <w:rPr>
          <w:rFonts w:ascii="Univers 55" w:eastAsiaTheme="minorHAnsi" w:hAnsi="Univers 55"/>
          <w:sz w:val="20"/>
          <w:szCs w:val="20"/>
        </w:rPr>
        <w:t xml:space="preserve"> à la </w:t>
      </w:r>
      <w:proofErr w:type="spellStart"/>
      <w:r w:rsidRPr="003551C4">
        <w:rPr>
          <w:rFonts w:ascii="Univers 55" w:eastAsiaTheme="minorHAnsi" w:hAnsi="Univers 55"/>
          <w:sz w:val="20"/>
          <w:szCs w:val="20"/>
        </w:rPr>
        <w:t>demande</w:t>
      </w:r>
      <w:proofErr w:type="spellEnd"/>
      <w:r w:rsidRPr="003551C4">
        <w:rPr>
          <w:rFonts w:ascii="Univers 55" w:eastAsiaTheme="minorHAnsi" w:hAnsi="Univers 55"/>
          <w:sz w:val="20"/>
          <w:szCs w:val="20"/>
        </w:rPr>
        <w:t xml:space="preserve">. Une collaboration </w:t>
      </w:r>
      <w:proofErr w:type="spellStart"/>
      <w:r w:rsidRPr="003551C4">
        <w:rPr>
          <w:rFonts w:ascii="Univers 55" w:eastAsiaTheme="minorHAnsi" w:hAnsi="Univers 55"/>
          <w:sz w:val="20"/>
          <w:szCs w:val="20"/>
        </w:rPr>
        <w:t>étroite</w:t>
      </w:r>
      <w:proofErr w:type="spellEnd"/>
      <w:r w:rsidRPr="003551C4">
        <w:rPr>
          <w:rFonts w:ascii="Univers 55" w:eastAsiaTheme="minorHAnsi" w:hAnsi="Univers 55"/>
          <w:sz w:val="20"/>
          <w:szCs w:val="20"/>
        </w:rPr>
        <w:t xml:space="preserve"> avec de </w:t>
      </w:r>
      <w:proofErr w:type="spellStart"/>
      <w:r w:rsidRPr="003551C4">
        <w:rPr>
          <w:rFonts w:ascii="Univers 55" w:eastAsiaTheme="minorHAnsi" w:hAnsi="Univers 55"/>
          <w:sz w:val="20"/>
          <w:szCs w:val="20"/>
        </w:rPr>
        <w:t>nombreux</w:t>
      </w:r>
      <w:proofErr w:type="spellEnd"/>
      <w:r w:rsidRPr="003551C4">
        <w:rPr>
          <w:rFonts w:ascii="Univers 55" w:eastAsiaTheme="minorHAnsi" w:hAnsi="Univers 55"/>
          <w:sz w:val="20"/>
          <w:szCs w:val="20"/>
        </w:rPr>
        <w:t xml:space="preserve"> fabricants de </w:t>
      </w:r>
      <w:proofErr w:type="spellStart"/>
      <w:r w:rsidRPr="003551C4">
        <w:rPr>
          <w:rFonts w:ascii="Univers 55" w:eastAsiaTheme="minorHAnsi" w:hAnsi="Univers 55"/>
          <w:sz w:val="20"/>
          <w:szCs w:val="20"/>
        </w:rPr>
        <w:t>systèmes</w:t>
      </w:r>
      <w:proofErr w:type="spellEnd"/>
      <w:r w:rsidRPr="003551C4">
        <w:rPr>
          <w:rFonts w:ascii="Univers 55" w:eastAsiaTheme="minorHAnsi" w:hAnsi="Univers 55"/>
          <w:sz w:val="20"/>
          <w:szCs w:val="20"/>
        </w:rPr>
        <w:t xml:space="preserve"> et de </w:t>
      </w:r>
      <w:proofErr w:type="spellStart"/>
      <w:r w:rsidRPr="003551C4">
        <w:rPr>
          <w:rFonts w:ascii="Univers 55" w:eastAsiaTheme="minorHAnsi" w:hAnsi="Univers 55"/>
          <w:sz w:val="20"/>
          <w:szCs w:val="20"/>
        </w:rPr>
        <w:t>matériels</w:t>
      </w:r>
      <w:proofErr w:type="spellEnd"/>
      <w:r w:rsidRPr="003551C4">
        <w:rPr>
          <w:rFonts w:ascii="Univers 55" w:eastAsiaTheme="minorHAnsi" w:hAnsi="Univers 55"/>
          <w:sz w:val="20"/>
          <w:szCs w:val="20"/>
        </w:rPr>
        <w:t xml:space="preserve"> dans le monde </w:t>
      </w:r>
      <w:proofErr w:type="spellStart"/>
      <w:r w:rsidRPr="003551C4">
        <w:rPr>
          <w:rFonts w:ascii="Univers 55" w:eastAsiaTheme="minorHAnsi" w:hAnsi="Univers 55"/>
          <w:sz w:val="20"/>
          <w:szCs w:val="20"/>
        </w:rPr>
        <w:t>tels</w:t>
      </w:r>
      <w:proofErr w:type="spellEnd"/>
      <w:r w:rsidRPr="003551C4">
        <w:rPr>
          <w:rFonts w:ascii="Univers 55" w:eastAsiaTheme="minorHAnsi" w:hAnsi="Univers 55"/>
          <w:sz w:val="20"/>
          <w:szCs w:val="20"/>
        </w:rPr>
        <w:t xml:space="preserve"> que Canon, Ricoh, Horizon et bien </w:t>
      </w:r>
      <w:proofErr w:type="spellStart"/>
      <w:r w:rsidRPr="003551C4">
        <w:rPr>
          <w:rFonts w:ascii="Univers 55" w:eastAsiaTheme="minorHAnsi" w:hAnsi="Univers 55"/>
          <w:sz w:val="20"/>
          <w:szCs w:val="20"/>
        </w:rPr>
        <w:t>d'autres</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garantit</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une</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intégration</w:t>
      </w:r>
      <w:proofErr w:type="spellEnd"/>
      <w:r w:rsidRPr="003551C4">
        <w:rPr>
          <w:rFonts w:ascii="Univers 55" w:eastAsiaTheme="minorHAnsi" w:hAnsi="Univers 55"/>
          <w:sz w:val="20"/>
          <w:szCs w:val="20"/>
        </w:rPr>
        <w:t xml:space="preserve"> </w:t>
      </w:r>
      <w:proofErr w:type="spellStart"/>
      <w:r w:rsidRPr="003551C4">
        <w:rPr>
          <w:rFonts w:ascii="Univers 55" w:eastAsiaTheme="minorHAnsi" w:hAnsi="Univers 55"/>
          <w:sz w:val="20"/>
          <w:szCs w:val="20"/>
        </w:rPr>
        <w:t>rapide</w:t>
      </w:r>
      <w:proofErr w:type="spellEnd"/>
      <w:r w:rsidRPr="003551C4">
        <w:rPr>
          <w:rFonts w:ascii="Univers 55" w:eastAsiaTheme="minorHAnsi" w:hAnsi="Univers 55"/>
          <w:sz w:val="20"/>
          <w:szCs w:val="20"/>
        </w:rPr>
        <w:t xml:space="preserve"> et facile.</w:t>
      </w:r>
    </w:p>
    <w:p w14:paraId="28D38878" w14:textId="256B2353" w:rsidR="004F3245" w:rsidRPr="003551C4" w:rsidRDefault="00011BBC" w:rsidP="003551C4">
      <w:pPr>
        <w:rPr>
          <w:rFonts w:eastAsiaTheme="minorHAnsi"/>
          <w:szCs w:val="20"/>
          <w:lang w:val="fr-FR"/>
        </w:rPr>
      </w:pPr>
      <w:r w:rsidRPr="003551C4">
        <w:rPr>
          <w:rFonts w:eastAsiaTheme="minorHAnsi"/>
          <w:b/>
          <w:noProof/>
          <w:szCs w:val="20"/>
          <w:lang w:val="fr-FR"/>
        </w:rPr>
        <w:lastRenderedPageBreak/>
        <w:t>A propos de OnevIsion AG</w:t>
      </w:r>
      <w:r w:rsidR="003A51BC" w:rsidRPr="003551C4">
        <w:rPr>
          <w:rStyle w:val="Fett"/>
          <w:bCs w:val="0"/>
          <w:color w:val="00B050"/>
          <w:szCs w:val="20"/>
          <w:lang w:val="fr-FR"/>
        </w:rPr>
        <w:br/>
      </w:r>
      <w:proofErr w:type="spellStart"/>
      <w:r w:rsidRPr="003551C4">
        <w:rPr>
          <w:szCs w:val="20"/>
          <w:lang w:val="fr-FR"/>
        </w:rPr>
        <w:t>OneVision</w:t>
      </w:r>
      <w:proofErr w:type="spellEnd"/>
      <w:r w:rsidRPr="003551C4">
        <w:rPr>
          <w:szCs w:val="20"/>
          <w:lang w:val="fr-FR"/>
        </w:rPr>
        <w:t xml:space="preserve"> Software AG est un</w:t>
      </w:r>
      <w:proofErr w:type="gramStart"/>
      <w:r w:rsidRPr="003551C4">
        <w:rPr>
          <w:szCs w:val="20"/>
          <w:lang w:val="fr-FR"/>
        </w:rPr>
        <w:t xml:space="preserve"> «éditeur</w:t>
      </w:r>
      <w:proofErr w:type="gramEnd"/>
      <w:r w:rsidRPr="003551C4">
        <w:rPr>
          <w:szCs w:val="20"/>
          <w:lang w:val="fr-FR"/>
        </w:rPr>
        <w:t xml:space="preserve"> international de logiciels pour l'automatisation des processus de production dans les secteurs de l'impression et de l'édition ainsi que dans de nombreux autres segments industriels. Depuis près de 30 ans, les solutions d'automatisation de l'entreprise ont aidé plus de 3 000 clients dans le monde entier à accroître leur rentabilité. En tant qu'entreprise à l'échelle mondiale, </w:t>
      </w:r>
      <w:proofErr w:type="spellStart"/>
      <w:r w:rsidRPr="003551C4">
        <w:rPr>
          <w:szCs w:val="20"/>
          <w:lang w:val="fr-FR"/>
        </w:rPr>
        <w:t>OneVision</w:t>
      </w:r>
      <w:proofErr w:type="spellEnd"/>
      <w:r w:rsidRPr="003551C4">
        <w:rPr>
          <w:szCs w:val="20"/>
          <w:lang w:val="fr-FR"/>
        </w:rPr>
        <w:t xml:space="preserve"> comprend des entités en Allemagne, aux États-Unis, en Grande-Bretagne, en France, au Brésil, à Singapour et en Inde.</w:t>
      </w:r>
    </w:p>
    <w:p w14:paraId="5E5D6A3F" w14:textId="77777777" w:rsidR="003551C4" w:rsidRPr="003551C4" w:rsidRDefault="003551C4" w:rsidP="003551C4">
      <w:pPr>
        <w:rPr>
          <w:b/>
          <w:sz w:val="18"/>
          <w:szCs w:val="18"/>
        </w:rPr>
      </w:pPr>
    </w:p>
    <w:p w14:paraId="5627333E" w14:textId="706B45B0" w:rsidR="004F3245" w:rsidRDefault="003A51BC">
      <w:pPr>
        <w:rPr>
          <w:b/>
          <w:sz w:val="18"/>
          <w:szCs w:val="18"/>
        </w:rPr>
      </w:pPr>
      <w:r>
        <w:rPr>
          <w:b/>
          <w:sz w:val="18"/>
          <w:szCs w:val="18"/>
        </w:rPr>
        <w:t xml:space="preserve">Picture Credits: </w:t>
      </w:r>
    </w:p>
    <w:p w14:paraId="5E677AE5" w14:textId="77777777" w:rsidR="004F3245" w:rsidRDefault="004F3245">
      <w:pPr>
        <w:rPr>
          <w:b/>
          <w:sz w:val="18"/>
          <w:szCs w:val="18"/>
        </w:rPr>
      </w:pPr>
    </w:p>
    <w:p w14:paraId="060BC7E6" w14:textId="77777777" w:rsidR="004F66AE" w:rsidRDefault="004F66AE"/>
    <w:p w14:paraId="20B9A23C" w14:textId="0C6F8F74" w:rsidR="004F66AE" w:rsidRDefault="00CC4800">
      <w:r>
        <w:rPr>
          <w:noProof/>
        </w:rPr>
        <w:drawing>
          <wp:inline distT="0" distB="0" distL="0" distR="0" wp14:anchorId="2EDF00AD" wp14:editId="0E6E8242">
            <wp:extent cx="2832100" cy="181468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41557" cy="1820740"/>
                    </a:xfrm>
                    <a:prstGeom prst="rect">
                      <a:avLst/>
                    </a:prstGeom>
                  </pic:spPr>
                </pic:pic>
              </a:graphicData>
            </a:graphic>
          </wp:inline>
        </w:drawing>
      </w:r>
    </w:p>
    <w:p w14:paraId="47032951" w14:textId="77777777" w:rsidR="004F66AE" w:rsidRDefault="004F66AE"/>
    <w:p w14:paraId="149047CD" w14:textId="77777777" w:rsidR="004F66AE" w:rsidRDefault="004F66AE" w:rsidP="004F66AE">
      <w:pPr>
        <w:rPr>
          <w:b/>
          <w:sz w:val="18"/>
          <w:szCs w:val="18"/>
        </w:rPr>
      </w:pPr>
    </w:p>
    <w:p w14:paraId="7E1F494D" w14:textId="6F58EA64" w:rsidR="004F66AE" w:rsidRDefault="004F66AE" w:rsidP="004F66AE">
      <w:r>
        <w:rPr>
          <w:rFonts w:eastAsiaTheme="minorHAnsi"/>
          <w:i/>
          <w:sz w:val="18"/>
          <w:szCs w:val="18"/>
          <w:lang w:val="en-GB"/>
        </w:rPr>
        <w:t xml:space="preserve">Image 1: </w:t>
      </w:r>
      <w:r w:rsidR="00CC4800">
        <w:rPr>
          <w:rFonts w:eastAsiaTheme="minorHAnsi"/>
          <w:i/>
          <w:sz w:val="18"/>
          <w:szCs w:val="18"/>
          <w:lang w:val="en-GB"/>
        </w:rPr>
        <w:t xml:space="preserve">Modular </w:t>
      </w:r>
      <w:proofErr w:type="spellStart"/>
      <w:r w:rsidR="00CC4800">
        <w:rPr>
          <w:rFonts w:eastAsiaTheme="minorHAnsi"/>
          <w:i/>
          <w:sz w:val="18"/>
          <w:szCs w:val="18"/>
          <w:lang w:val="en-GB"/>
        </w:rPr>
        <w:t>OneVision</w:t>
      </w:r>
      <w:proofErr w:type="spellEnd"/>
      <w:r w:rsidR="00CC4800">
        <w:rPr>
          <w:rFonts w:eastAsiaTheme="minorHAnsi"/>
          <w:i/>
          <w:sz w:val="18"/>
          <w:szCs w:val="18"/>
          <w:lang w:val="en-GB"/>
        </w:rPr>
        <w:t xml:space="preserve"> automation software at Printing United 2024</w:t>
      </w:r>
    </w:p>
    <w:p w14:paraId="48BCF859" w14:textId="77777777" w:rsidR="004F66AE" w:rsidRDefault="004F66AE"/>
    <w:p w14:paraId="6AEBCD7D" w14:textId="0C918E0C" w:rsidR="004F3245" w:rsidRDefault="004F66AE">
      <w:r>
        <w:rPr>
          <w:noProof/>
          <w:lang w:val="de-DE" w:eastAsia="de-DE"/>
        </w:rPr>
        <w:drawing>
          <wp:inline distT="0" distB="0" distL="0" distR="0" wp14:anchorId="55CD5831" wp14:editId="14FD9933">
            <wp:extent cx="3101644" cy="886135"/>
            <wp:effectExtent l="0" t="0" r="381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a:extLst>
                        <a:ext uri="{28A0092B-C50C-407E-A947-70E740481C1C}">
                          <a14:useLocalDpi xmlns:a14="http://schemas.microsoft.com/office/drawing/2010/main" val="0"/>
                        </a:ext>
                      </a:extLst>
                    </a:blip>
                    <a:stretch>
                      <a:fillRect/>
                    </a:stretch>
                  </pic:blipFill>
                  <pic:spPr>
                    <a:xfrm>
                      <a:off x="0" y="0"/>
                      <a:ext cx="3134095" cy="895406"/>
                    </a:xfrm>
                    <a:prstGeom prst="rect">
                      <a:avLst/>
                    </a:prstGeom>
                  </pic:spPr>
                </pic:pic>
              </a:graphicData>
            </a:graphic>
          </wp:inline>
        </w:drawing>
      </w:r>
    </w:p>
    <w:p w14:paraId="73372314" w14:textId="77777777" w:rsidR="004F3245" w:rsidRDefault="004F3245">
      <w:pPr>
        <w:rPr>
          <w:b/>
        </w:rPr>
      </w:pPr>
    </w:p>
    <w:p w14:paraId="25499B0C" w14:textId="5FEAE822" w:rsidR="005E2023" w:rsidRDefault="003A51BC" w:rsidP="005E2023">
      <w:pPr>
        <w:rPr>
          <w:rFonts w:eastAsiaTheme="minorHAnsi"/>
          <w:i/>
          <w:sz w:val="18"/>
          <w:szCs w:val="18"/>
          <w:lang w:val="en-GB"/>
        </w:rPr>
      </w:pPr>
      <w:r>
        <w:rPr>
          <w:rFonts w:eastAsiaTheme="minorHAnsi"/>
          <w:i/>
          <w:sz w:val="18"/>
          <w:szCs w:val="18"/>
          <w:lang w:val="en-GB"/>
        </w:rPr>
        <w:t xml:space="preserve">Image 2: </w:t>
      </w:r>
      <w:proofErr w:type="spellStart"/>
      <w:r w:rsidR="004F66AE">
        <w:rPr>
          <w:rFonts w:eastAsiaTheme="minorHAnsi"/>
          <w:i/>
          <w:sz w:val="18"/>
          <w:szCs w:val="18"/>
          <w:lang w:val="en-GB"/>
        </w:rPr>
        <w:t>OneVision</w:t>
      </w:r>
      <w:proofErr w:type="spellEnd"/>
      <w:r w:rsidR="004F66AE">
        <w:rPr>
          <w:rFonts w:eastAsiaTheme="minorHAnsi"/>
          <w:i/>
          <w:sz w:val="18"/>
          <w:szCs w:val="18"/>
          <w:lang w:val="en-GB"/>
        </w:rPr>
        <w:t xml:space="preserve"> logo</w:t>
      </w:r>
    </w:p>
    <w:p w14:paraId="13CDDAAD" w14:textId="77777777" w:rsidR="00CB673A" w:rsidRDefault="00CB673A" w:rsidP="005E2023">
      <w:pPr>
        <w:rPr>
          <w:rFonts w:eastAsiaTheme="minorHAnsi"/>
        </w:rPr>
      </w:pPr>
    </w:p>
    <w:p w14:paraId="5B4AE4FB" w14:textId="77777777"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633F4B9F" w14:textId="77777777"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E44F5D2" w14:textId="77777777"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069731B7" w14:textId="77777777" w:rsidR="004F3245" w:rsidRDefault="003A51BC">
      <w:pPr>
        <w:rPr>
          <w:sz w:val="18"/>
          <w:szCs w:val="18"/>
        </w:rPr>
      </w:pPr>
      <w:r>
        <w:rPr>
          <w:sz w:val="18"/>
          <w:szCs w:val="18"/>
        </w:rPr>
        <w:fldChar w:fldCharType="begin"/>
      </w:r>
      <w:r>
        <w:rPr>
          <w:sz w:val="18"/>
          <w:szCs w:val="18"/>
        </w:rPr>
        <w:instrText xml:space="preserve"> HYPERLINK "mailto:karin.bader@onevision.com</w:instrText>
      </w:r>
    </w:p>
    <w:p w14:paraId="715AE456" w14:textId="77777777"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46F6B38C" w14:textId="77777777"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0059" w14:textId="77777777" w:rsidR="0039212E" w:rsidRDefault="0039212E">
      <w:r>
        <w:separator/>
      </w:r>
    </w:p>
  </w:endnote>
  <w:endnote w:type="continuationSeparator" w:id="0">
    <w:p w14:paraId="7BBD3A0A" w14:textId="77777777" w:rsidR="0039212E" w:rsidRDefault="00392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C688" w14:textId="77777777" w:rsidR="004F3245" w:rsidRDefault="004F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CB3" w14:textId="77777777"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33BFE858" wp14:editId="6441381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04A3" w14:textId="77777777" w:rsidR="004F3245" w:rsidRDefault="004F32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7B4A3" w14:textId="77777777" w:rsidR="0039212E" w:rsidRDefault="0039212E">
      <w:r>
        <w:separator/>
      </w:r>
    </w:p>
  </w:footnote>
  <w:footnote w:type="continuationSeparator" w:id="0">
    <w:p w14:paraId="18421E65" w14:textId="77777777" w:rsidR="0039212E" w:rsidRDefault="00392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F12D" w14:textId="77777777" w:rsidR="004F3245" w:rsidRDefault="004F32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4476" w14:textId="77777777" w:rsidR="004F3245" w:rsidRDefault="003A51BC">
    <w:pPr>
      <w:rPr>
        <w:noProof/>
        <w:sz w:val="28"/>
      </w:rPr>
    </w:pPr>
    <w:r>
      <w:rPr>
        <w:noProof/>
        <w:sz w:val="18"/>
        <w:lang w:val="de-DE" w:eastAsia="de-DE"/>
      </w:rPr>
      <w:drawing>
        <wp:anchor distT="0" distB="0" distL="114300" distR="114300" simplePos="0" relativeHeight="251696128" behindDoc="0" locked="0" layoutInCell="1" allowOverlap="1" wp14:anchorId="05A4F8E4" wp14:editId="24ED040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28A33C55" w14:textId="77777777"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F0B" w14:textId="77777777" w:rsidR="004F3245" w:rsidRDefault="004F32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8pt;height:50.8pt" o:bullet="t">
        <v:imagedata r:id="rId1" o:title="Icon_Aufzählung_Orange"/>
      </v:shape>
    </w:pict>
  </w:numPicBullet>
  <w:numPicBullet w:numPicBulletId="1">
    <w:pict>
      <v:shape id="_x0000_i1028" type="#_x0000_t75" style="width:50.8pt;height:50.8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4F3245"/>
    <w:rsid w:val="00011BBC"/>
    <w:rsid w:val="00027302"/>
    <w:rsid w:val="00035907"/>
    <w:rsid w:val="000B5A4E"/>
    <w:rsid w:val="000D76A6"/>
    <w:rsid w:val="000E2695"/>
    <w:rsid w:val="0012739F"/>
    <w:rsid w:val="00137930"/>
    <w:rsid w:val="00177F03"/>
    <w:rsid w:val="002270B0"/>
    <w:rsid w:val="00265E7E"/>
    <w:rsid w:val="00293B1F"/>
    <w:rsid w:val="002A4F88"/>
    <w:rsid w:val="002C6284"/>
    <w:rsid w:val="0030010C"/>
    <w:rsid w:val="00300799"/>
    <w:rsid w:val="003128AE"/>
    <w:rsid w:val="003551C4"/>
    <w:rsid w:val="003839C4"/>
    <w:rsid w:val="0039212E"/>
    <w:rsid w:val="003A51BC"/>
    <w:rsid w:val="003D7A6F"/>
    <w:rsid w:val="004F3245"/>
    <w:rsid w:val="004F66AE"/>
    <w:rsid w:val="005030CA"/>
    <w:rsid w:val="0052131F"/>
    <w:rsid w:val="00560271"/>
    <w:rsid w:val="00566D94"/>
    <w:rsid w:val="0057324A"/>
    <w:rsid w:val="00592DB5"/>
    <w:rsid w:val="005D3AD9"/>
    <w:rsid w:val="005E2023"/>
    <w:rsid w:val="005F7F35"/>
    <w:rsid w:val="00695F43"/>
    <w:rsid w:val="006C3898"/>
    <w:rsid w:val="006D6C6D"/>
    <w:rsid w:val="00702CA8"/>
    <w:rsid w:val="00723EA5"/>
    <w:rsid w:val="007436E3"/>
    <w:rsid w:val="00797DAA"/>
    <w:rsid w:val="007C25B1"/>
    <w:rsid w:val="007E3BA4"/>
    <w:rsid w:val="0083174E"/>
    <w:rsid w:val="008416B3"/>
    <w:rsid w:val="00865228"/>
    <w:rsid w:val="008F5E10"/>
    <w:rsid w:val="009212A7"/>
    <w:rsid w:val="00AA7746"/>
    <w:rsid w:val="00AF15D2"/>
    <w:rsid w:val="00AF6D94"/>
    <w:rsid w:val="00B1345C"/>
    <w:rsid w:val="00B45D6D"/>
    <w:rsid w:val="00B52D67"/>
    <w:rsid w:val="00B94EDA"/>
    <w:rsid w:val="00BB1D39"/>
    <w:rsid w:val="00BE671E"/>
    <w:rsid w:val="00C17648"/>
    <w:rsid w:val="00C315BD"/>
    <w:rsid w:val="00C743C6"/>
    <w:rsid w:val="00CB673A"/>
    <w:rsid w:val="00CC4800"/>
    <w:rsid w:val="00CF3848"/>
    <w:rsid w:val="00D07344"/>
    <w:rsid w:val="00D21DBC"/>
    <w:rsid w:val="00DE30D6"/>
    <w:rsid w:val="00DE7480"/>
    <w:rsid w:val="00E01C63"/>
    <w:rsid w:val="00E0529C"/>
    <w:rsid w:val="00ED21EE"/>
    <w:rsid w:val="00ED2E13"/>
    <w:rsid w:val="00EE70A3"/>
    <w:rsid w:val="00F11D00"/>
    <w:rsid w:val="00F47535"/>
    <w:rsid w:val="00F47604"/>
    <w:rsid w:val="00F97FB6"/>
    <w:rsid w:val="00FA2C45"/>
    <w:rsid w:val="00FA2CF9"/>
    <w:rsid w:val="00FB4CFE"/>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A9CBAE8"/>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rsid w:val="006C3898"/>
  </w:style>
  <w:style w:type="character" w:customStyle="1" w:styleId="--r">
    <w:name w:val="--r"/>
    <w:basedOn w:val="Absatz-Standardschriftart"/>
    <w:rsid w:val="00723EA5"/>
  </w:style>
  <w:style w:type="paragraph" w:customStyle="1" w:styleId="Default">
    <w:name w:val="Default"/>
    <w:rsid w:val="007E3BA4"/>
    <w:pPr>
      <w:autoSpaceDE w:val="0"/>
      <w:autoSpaceDN w:val="0"/>
      <w:adjustRightInd w:val="0"/>
    </w:pPr>
    <w:rPr>
      <w:rFonts w:ascii="Univers" w:hAnsi="Univers" w:cs="Univers"/>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3420-42E7-45EB-B196-CFB97A1C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4006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cp:lastModifiedBy>
  <cp:revision>2</cp:revision>
  <cp:lastPrinted>2022-05-02T12:13:00Z</cp:lastPrinted>
  <dcterms:created xsi:type="dcterms:W3CDTF">2024-07-17T13:21:00Z</dcterms:created>
  <dcterms:modified xsi:type="dcterms:W3CDTF">2024-07-17T13:21:00Z</dcterms:modified>
</cp:coreProperties>
</file>