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A98BD9C" w14:textId="77777777" w:rsidR="004F3245" w:rsidRDefault="003A51BC">
      <w:pPr>
        <w:pStyle w:val="Headline2"/>
      </w:pPr>
      <w:r>
        <w:t>PRESS RELEASE</w:t>
      </w:r>
    </w:p>
    <w:p w14:paraId="30AEEEFA" w14:textId="77777777" w:rsidR="000E2695" w:rsidRDefault="000E2695">
      <w:pPr>
        <w:pStyle w:val="Headline2"/>
        <w:rPr>
          <w:rFonts w:eastAsiaTheme="minorHAnsi"/>
          <w:noProof w:val="0"/>
        </w:rPr>
      </w:pPr>
    </w:p>
    <w:p w14:paraId="4212B67A" w14:textId="6F38AAB3" w:rsidR="00300799" w:rsidRDefault="00553323">
      <w:pPr>
        <w:pStyle w:val="Headline2"/>
        <w:rPr>
          <w:rFonts w:eastAsiaTheme="minorHAnsi"/>
          <w:noProof w:val="0"/>
        </w:rPr>
      </w:pPr>
      <w:r>
        <w:rPr>
          <w:rFonts w:eastAsiaTheme="minorHAnsi"/>
          <w:noProof w:val="0"/>
        </w:rPr>
        <w:t xml:space="preserve">SEAMLESS PRODUCTION PROCESSES – </w:t>
      </w:r>
      <w:r w:rsidR="000E2695">
        <w:rPr>
          <w:rFonts w:eastAsiaTheme="minorHAnsi"/>
          <w:noProof w:val="0"/>
        </w:rPr>
        <w:t>ONEVISION</w:t>
      </w:r>
      <w:r w:rsidR="000A1051">
        <w:rPr>
          <w:rFonts w:eastAsiaTheme="minorHAnsi"/>
          <w:noProof w:val="0"/>
        </w:rPr>
        <w:t xml:space="preserve"> </w:t>
      </w:r>
      <w:r>
        <w:rPr>
          <w:rFonts w:eastAsiaTheme="minorHAnsi"/>
          <w:noProof w:val="0"/>
        </w:rPr>
        <w:t xml:space="preserve">SOFTWARE </w:t>
      </w:r>
      <w:r w:rsidR="000A1051">
        <w:rPr>
          <w:rFonts w:eastAsiaTheme="minorHAnsi"/>
          <w:noProof w:val="0"/>
        </w:rPr>
        <w:t>AT LABELEXPO AMERICAS</w:t>
      </w:r>
      <w:r w:rsidR="00B626B5">
        <w:rPr>
          <w:rFonts w:eastAsiaTheme="minorHAnsi"/>
          <w:noProof w:val="0"/>
        </w:rPr>
        <w:t xml:space="preserve"> 2024</w:t>
      </w:r>
    </w:p>
    <w:p w14:paraId="62EF2F00" w14:textId="77777777" w:rsidR="000A1051" w:rsidRPr="00834FBB" w:rsidRDefault="000A1051" w:rsidP="000D76A6">
      <w:pPr>
        <w:pStyle w:val="Headline2"/>
        <w:jc w:val="both"/>
        <w:rPr>
          <w:rStyle w:val="--l"/>
        </w:rPr>
      </w:pPr>
    </w:p>
    <w:p w14:paraId="0CEAF42F" w14:textId="7FDB8406" w:rsidR="000D76A6" w:rsidRPr="00834FBB" w:rsidRDefault="00553323" w:rsidP="000D76A6">
      <w:pPr>
        <w:pStyle w:val="Headline2"/>
        <w:jc w:val="both"/>
        <w:rPr>
          <w:rStyle w:val="--l"/>
        </w:rPr>
      </w:pPr>
      <w:r w:rsidRPr="00834FBB">
        <w:rPr>
          <w:rStyle w:val="--l"/>
        </w:rPr>
        <w:t>W</w:t>
      </w:r>
      <w:r w:rsidRPr="00834FBB">
        <w:rPr>
          <w:rStyle w:val="--r"/>
        </w:rPr>
        <w:t>ith</w:t>
      </w:r>
      <w:r w:rsidRPr="00834FBB">
        <w:rPr>
          <w:rStyle w:val="--l"/>
        </w:rPr>
        <w:t xml:space="preserve"> OneVision's flexible Label Automation Suite, digital label printers can reduce manual file preparation time and unlock the full potential of high-speed presses and finishing equipment.</w:t>
      </w:r>
      <w:r w:rsidR="005A02EB" w:rsidRPr="00834FBB">
        <w:rPr>
          <w:rStyle w:val="--l"/>
        </w:rPr>
        <w:t xml:space="preserve"> </w:t>
      </w:r>
      <w:r w:rsidR="007A075A" w:rsidRPr="000304A3">
        <w:t>OneVision’s solutions for</w:t>
      </w:r>
      <w:r w:rsidR="00654DB4">
        <w:t xml:space="preserve"> production</w:t>
      </w:r>
      <w:r w:rsidR="007A075A" w:rsidRPr="000304A3">
        <w:t xml:space="preserve"> </w:t>
      </w:r>
      <w:r w:rsidR="003354C1">
        <w:t xml:space="preserve">automation </w:t>
      </w:r>
      <w:r w:rsidR="007A075A" w:rsidRPr="000304A3">
        <w:t>can be seen at</w:t>
      </w:r>
      <w:r w:rsidR="007A075A" w:rsidRPr="00834FBB" w:rsidDel="007A075A">
        <w:rPr>
          <w:rStyle w:val="--l"/>
        </w:rPr>
        <w:t xml:space="preserve"> </w:t>
      </w:r>
      <w:r w:rsidR="00B44CAB" w:rsidRPr="00834FBB">
        <w:rPr>
          <w:rStyle w:val="--l"/>
        </w:rPr>
        <w:t>Labelexpo Americas in Chicago from 10–12 September.</w:t>
      </w:r>
    </w:p>
    <w:p w14:paraId="2CA6791B" w14:textId="77777777" w:rsidR="00553323" w:rsidRPr="00723EA5" w:rsidRDefault="00553323" w:rsidP="000D76A6">
      <w:pPr>
        <w:pStyle w:val="Headline2"/>
        <w:jc w:val="both"/>
        <w:rPr>
          <w:rFonts w:eastAsiaTheme="minorHAnsi"/>
          <w:szCs w:val="20"/>
        </w:rPr>
      </w:pPr>
    </w:p>
    <w:p w14:paraId="19A89E91" w14:textId="77777777" w:rsidR="00654DB4" w:rsidRDefault="00CF3848" w:rsidP="007E3BA4">
      <w:pPr>
        <w:pStyle w:val="StandardWeb"/>
        <w:jc w:val="both"/>
        <w:rPr>
          <w:rFonts w:ascii="Univers 55" w:eastAsiaTheme="minorHAnsi" w:hAnsi="Univers 55"/>
          <w:sz w:val="20"/>
          <w:szCs w:val="20"/>
        </w:rPr>
      </w:pPr>
      <w:r w:rsidRPr="00723EA5">
        <w:rPr>
          <w:rFonts w:ascii="Univers 55" w:eastAsiaTheme="minorHAnsi" w:hAnsi="Univers 55"/>
          <w:b/>
          <w:bCs/>
          <w:sz w:val="20"/>
          <w:szCs w:val="20"/>
        </w:rPr>
        <w:t>Woburn/</w:t>
      </w:r>
      <w:r w:rsidR="005A02EB">
        <w:rPr>
          <w:rFonts w:ascii="Univers 55" w:eastAsiaTheme="minorHAnsi" w:hAnsi="Univers 55"/>
          <w:b/>
          <w:bCs/>
          <w:sz w:val="20"/>
          <w:szCs w:val="20"/>
        </w:rPr>
        <w:t>Chicago</w:t>
      </w:r>
      <w:r w:rsidR="003A51BC" w:rsidRPr="00723EA5">
        <w:rPr>
          <w:rFonts w:ascii="Univers 55" w:eastAsiaTheme="minorHAnsi" w:hAnsi="Univers 55"/>
          <w:b/>
          <w:bCs/>
          <w:sz w:val="20"/>
          <w:szCs w:val="20"/>
        </w:rPr>
        <w:t>.</w:t>
      </w:r>
      <w:r w:rsidR="00723EA5" w:rsidRPr="00723EA5">
        <w:rPr>
          <w:rFonts w:ascii="Univers 55" w:eastAsiaTheme="minorHAnsi" w:hAnsi="Univers 55"/>
          <w:sz w:val="20"/>
          <w:szCs w:val="20"/>
        </w:rPr>
        <w:t xml:space="preserve"> </w:t>
      </w:r>
      <w:r w:rsidR="00E16E0C" w:rsidRPr="00E16E0C">
        <w:rPr>
          <w:rFonts w:ascii="Univers 55" w:eastAsiaTheme="minorHAnsi" w:hAnsi="Univers 55"/>
          <w:sz w:val="20"/>
          <w:szCs w:val="20"/>
        </w:rPr>
        <w:t>More than a third of all label printing is already fully digital or hybrid, and the trend is growing</w:t>
      </w:r>
      <w:r w:rsidR="005A02EB" w:rsidRPr="00834FBB">
        <w:rPr>
          <w:rFonts w:ascii="Univers 55" w:eastAsiaTheme="minorHAnsi" w:hAnsi="Univers 55"/>
          <w:sz w:val="20"/>
          <w:szCs w:val="20"/>
        </w:rPr>
        <w:t xml:space="preserve">. </w:t>
      </w:r>
      <w:r w:rsidR="00834FBB" w:rsidRPr="00834FBB">
        <w:rPr>
          <w:rFonts w:ascii="Univers 55" w:eastAsiaTheme="minorHAnsi" w:hAnsi="Univers 55"/>
          <w:sz w:val="20"/>
          <w:szCs w:val="20"/>
        </w:rPr>
        <w:t xml:space="preserve">However, incoming jobs often get bogged down in the file preparation stage, creating unnecessary </w:t>
      </w:r>
      <w:r w:rsidR="00FB6CA1">
        <w:rPr>
          <w:rFonts w:ascii="Univers 55" w:eastAsiaTheme="minorHAnsi" w:hAnsi="Univers 55"/>
          <w:sz w:val="20"/>
          <w:szCs w:val="20"/>
        </w:rPr>
        <w:t>interruptions</w:t>
      </w:r>
      <w:r w:rsidR="00834FBB" w:rsidRPr="00834FBB">
        <w:rPr>
          <w:rFonts w:ascii="Univers 55" w:eastAsiaTheme="minorHAnsi" w:hAnsi="Univers 55"/>
          <w:sz w:val="20"/>
          <w:szCs w:val="20"/>
        </w:rPr>
        <w:t xml:space="preserve"> in the workflow. To maximize production efficiency and save valuable resources, automation </w:t>
      </w:r>
      <w:r w:rsidR="00834FBB">
        <w:rPr>
          <w:rFonts w:ascii="Univers 55" w:eastAsiaTheme="minorHAnsi" w:hAnsi="Univers 55"/>
          <w:sz w:val="20"/>
          <w:szCs w:val="20"/>
        </w:rPr>
        <w:t>is a</w:t>
      </w:r>
      <w:r w:rsidR="00834FBB" w:rsidRPr="00834FBB">
        <w:rPr>
          <w:rFonts w:ascii="Univers 55" w:eastAsiaTheme="minorHAnsi" w:hAnsi="Univers 55"/>
          <w:sz w:val="20"/>
          <w:szCs w:val="20"/>
        </w:rPr>
        <w:t xml:space="preserve"> </w:t>
      </w:r>
      <w:r w:rsidR="00735BAD">
        <w:rPr>
          <w:rFonts w:ascii="Univers 55" w:eastAsiaTheme="minorHAnsi" w:hAnsi="Univers 55"/>
          <w:sz w:val="20"/>
          <w:szCs w:val="20"/>
        </w:rPr>
        <w:t>real</w:t>
      </w:r>
      <w:r w:rsidR="00834FBB">
        <w:rPr>
          <w:rFonts w:ascii="Univers 55" w:eastAsiaTheme="minorHAnsi" w:hAnsi="Univers 55"/>
          <w:sz w:val="20"/>
          <w:szCs w:val="20"/>
        </w:rPr>
        <w:t xml:space="preserve"> </w:t>
      </w:r>
      <w:r w:rsidR="00834FBB" w:rsidRPr="00834FBB">
        <w:rPr>
          <w:rFonts w:ascii="Univers 55" w:eastAsiaTheme="minorHAnsi" w:hAnsi="Univers 55"/>
          <w:sz w:val="20"/>
          <w:szCs w:val="20"/>
        </w:rPr>
        <w:t>game changer</w:t>
      </w:r>
      <w:r w:rsidR="00834FBB">
        <w:rPr>
          <w:rFonts w:ascii="Univers 55" w:eastAsiaTheme="minorHAnsi" w:hAnsi="Univers 55"/>
          <w:sz w:val="20"/>
          <w:szCs w:val="20"/>
        </w:rPr>
        <w:t>.</w:t>
      </w:r>
      <w:r w:rsidR="00735BAD">
        <w:rPr>
          <w:rFonts w:ascii="Univers 55" w:eastAsiaTheme="minorHAnsi" w:hAnsi="Univers 55"/>
          <w:sz w:val="20"/>
          <w:szCs w:val="20"/>
        </w:rPr>
        <w:t xml:space="preserve"> </w:t>
      </w:r>
      <w:r w:rsidR="00735BAD" w:rsidRPr="00E16E0C">
        <w:rPr>
          <w:rFonts w:ascii="Univers 55" w:eastAsiaTheme="minorHAnsi" w:hAnsi="Univers 55"/>
          <w:sz w:val="20"/>
          <w:szCs w:val="20"/>
        </w:rPr>
        <w:t xml:space="preserve">Software manufacturer </w:t>
      </w:r>
      <w:proofErr w:type="spellStart"/>
      <w:r w:rsidR="00735BAD" w:rsidRPr="00735BAD">
        <w:rPr>
          <w:rFonts w:ascii="Univers 55" w:eastAsiaTheme="minorHAnsi" w:hAnsi="Univers 55"/>
          <w:sz w:val="20"/>
          <w:szCs w:val="20"/>
        </w:rPr>
        <w:t>OneVision</w:t>
      </w:r>
      <w:proofErr w:type="spellEnd"/>
      <w:r w:rsidR="00735BAD" w:rsidRPr="00735BAD">
        <w:rPr>
          <w:rFonts w:ascii="Univers 55" w:eastAsiaTheme="minorHAnsi" w:hAnsi="Univers 55"/>
          <w:sz w:val="20"/>
          <w:szCs w:val="20"/>
        </w:rPr>
        <w:t xml:space="preserve"> supports printing companies worldwide on their journey to automation. </w:t>
      </w:r>
    </w:p>
    <w:p w14:paraId="4952E78E" w14:textId="77777777" w:rsidR="00256E75" w:rsidRDefault="00256E75" w:rsidP="007E3BA4">
      <w:pPr>
        <w:pStyle w:val="StandardWeb"/>
        <w:jc w:val="both"/>
        <w:rPr>
          <w:rFonts w:ascii="Univers 55" w:eastAsiaTheme="minorHAnsi" w:hAnsi="Univers 55"/>
          <w:sz w:val="20"/>
          <w:szCs w:val="20"/>
        </w:rPr>
      </w:pPr>
    </w:p>
    <w:p w14:paraId="0980C5F9" w14:textId="55BAB200" w:rsidR="007E3BA4" w:rsidRDefault="00E16E0C" w:rsidP="007E3BA4">
      <w:pPr>
        <w:pStyle w:val="StandardWeb"/>
        <w:jc w:val="both"/>
        <w:rPr>
          <w:rFonts w:ascii="Univers 55" w:eastAsiaTheme="minorHAnsi" w:hAnsi="Univers 55"/>
          <w:sz w:val="20"/>
          <w:szCs w:val="20"/>
        </w:rPr>
      </w:pPr>
      <w:r w:rsidRPr="00E16E0C">
        <w:rPr>
          <w:rFonts w:ascii="Univers 55" w:eastAsiaTheme="minorHAnsi" w:hAnsi="Univers 55"/>
          <w:sz w:val="20"/>
          <w:szCs w:val="20"/>
        </w:rPr>
        <w:t xml:space="preserve">At this year's </w:t>
      </w:r>
      <w:proofErr w:type="spellStart"/>
      <w:r w:rsidRPr="00E16E0C">
        <w:rPr>
          <w:rFonts w:ascii="Univers 55" w:eastAsiaTheme="minorHAnsi" w:hAnsi="Univers 55"/>
          <w:sz w:val="20"/>
          <w:szCs w:val="20"/>
        </w:rPr>
        <w:t>Labelexpo</w:t>
      </w:r>
      <w:proofErr w:type="spellEnd"/>
      <w:r w:rsidRPr="00E16E0C">
        <w:rPr>
          <w:rFonts w:ascii="Univers 55" w:eastAsiaTheme="minorHAnsi" w:hAnsi="Univers 55"/>
          <w:sz w:val="20"/>
          <w:szCs w:val="20"/>
        </w:rPr>
        <w:t xml:space="preserve"> Americas, visitors to </w:t>
      </w:r>
      <w:proofErr w:type="spellStart"/>
      <w:r w:rsidRPr="00E16E0C">
        <w:rPr>
          <w:rFonts w:ascii="Univers 55" w:eastAsiaTheme="minorHAnsi" w:hAnsi="Univers 55"/>
          <w:sz w:val="20"/>
          <w:szCs w:val="20"/>
        </w:rPr>
        <w:t>OneVision's</w:t>
      </w:r>
      <w:proofErr w:type="spellEnd"/>
      <w:r>
        <w:rPr>
          <w:rFonts w:ascii="Univers 55" w:eastAsiaTheme="minorHAnsi" w:hAnsi="Univers 55"/>
          <w:sz w:val="20"/>
          <w:szCs w:val="20"/>
        </w:rPr>
        <w:t xml:space="preserve"> booth</w:t>
      </w:r>
      <w:r w:rsidRPr="00E16E0C">
        <w:rPr>
          <w:rFonts w:ascii="Univers 55" w:eastAsiaTheme="minorHAnsi" w:hAnsi="Univers 55"/>
          <w:sz w:val="20"/>
          <w:szCs w:val="20"/>
        </w:rPr>
        <w:t xml:space="preserve"> 5802 </w:t>
      </w:r>
      <w:r w:rsidR="00C86B15">
        <w:rPr>
          <w:rFonts w:ascii="Univers 55" w:eastAsiaTheme="minorHAnsi" w:hAnsi="Univers 55"/>
          <w:sz w:val="20"/>
          <w:szCs w:val="20"/>
        </w:rPr>
        <w:t xml:space="preserve">can </w:t>
      </w:r>
      <w:r w:rsidRPr="00E16E0C">
        <w:rPr>
          <w:rFonts w:ascii="Univers 55" w:eastAsiaTheme="minorHAnsi" w:hAnsi="Univers 55"/>
          <w:sz w:val="20"/>
          <w:szCs w:val="20"/>
        </w:rPr>
        <w:t xml:space="preserve">not only experience the possibilities of process automation, but also </w:t>
      </w:r>
      <w:r w:rsidR="00E14545">
        <w:rPr>
          <w:rFonts w:ascii="Univers 55" w:eastAsiaTheme="minorHAnsi" w:hAnsi="Univers 55"/>
          <w:sz w:val="20"/>
          <w:szCs w:val="20"/>
        </w:rPr>
        <w:t xml:space="preserve">learn more about </w:t>
      </w:r>
      <w:r w:rsidRPr="00E16E0C">
        <w:rPr>
          <w:rFonts w:ascii="Univers 55" w:eastAsiaTheme="minorHAnsi" w:hAnsi="Univers 55"/>
          <w:sz w:val="20"/>
          <w:szCs w:val="20"/>
        </w:rPr>
        <w:t xml:space="preserve">how end-to-end workflow automation can be achieved with the upcoming </w:t>
      </w:r>
      <w:proofErr w:type="spellStart"/>
      <w:r w:rsidRPr="00E16E0C">
        <w:rPr>
          <w:rFonts w:ascii="Univers 55" w:eastAsiaTheme="minorHAnsi" w:hAnsi="Univers 55"/>
          <w:sz w:val="20"/>
          <w:szCs w:val="20"/>
        </w:rPr>
        <w:t>LabelStream</w:t>
      </w:r>
      <w:proofErr w:type="spellEnd"/>
      <w:r w:rsidRPr="00E16E0C">
        <w:rPr>
          <w:rFonts w:ascii="Univers 55" w:eastAsiaTheme="minorHAnsi" w:hAnsi="Univers 55"/>
          <w:sz w:val="20"/>
          <w:szCs w:val="20"/>
        </w:rPr>
        <w:t xml:space="preserve"> LS2000 inkjet label press from Canon U.S.A., Inc</w:t>
      </w:r>
      <w:r>
        <w:rPr>
          <w:rStyle w:val="--l"/>
        </w:rPr>
        <w:t>.</w:t>
      </w:r>
    </w:p>
    <w:p w14:paraId="2C3787AC" w14:textId="77777777" w:rsidR="007E3BA4" w:rsidRDefault="007E3BA4" w:rsidP="007E3BA4">
      <w:pPr>
        <w:pStyle w:val="StandardWeb"/>
        <w:jc w:val="both"/>
        <w:rPr>
          <w:lang w:val="en-GB" w:eastAsia="de-DE"/>
        </w:rPr>
      </w:pPr>
    </w:p>
    <w:p w14:paraId="695C9D62" w14:textId="77777777" w:rsidR="00E14545" w:rsidRDefault="00C86B15" w:rsidP="00FA2CF9">
      <w:pPr>
        <w:pStyle w:val="StandardWeb"/>
        <w:jc w:val="both"/>
        <w:rPr>
          <w:rFonts w:ascii="Univers 55" w:eastAsiaTheme="minorHAnsi" w:hAnsi="Univers 55"/>
          <w:b/>
          <w:bCs/>
          <w:sz w:val="20"/>
          <w:szCs w:val="20"/>
        </w:rPr>
      </w:pPr>
      <w:r w:rsidRPr="00C86B15">
        <w:rPr>
          <w:rFonts w:ascii="Univers 55" w:eastAsiaTheme="minorHAnsi" w:hAnsi="Univers 55"/>
          <w:b/>
          <w:bCs/>
          <w:sz w:val="20"/>
          <w:szCs w:val="20"/>
        </w:rPr>
        <w:t>Competitive advantage through automation</w:t>
      </w:r>
    </w:p>
    <w:p w14:paraId="210EB8E2" w14:textId="77777777" w:rsidR="00E14545" w:rsidRPr="00E14545" w:rsidRDefault="00E14545" w:rsidP="00FA2CF9">
      <w:pPr>
        <w:pStyle w:val="StandardWeb"/>
        <w:jc w:val="both"/>
        <w:rPr>
          <w:rFonts w:ascii="Univers 55" w:eastAsiaTheme="minorHAnsi" w:hAnsi="Univers 55"/>
          <w:b/>
          <w:bCs/>
          <w:sz w:val="20"/>
          <w:szCs w:val="20"/>
        </w:rPr>
      </w:pPr>
    </w:p>
    <w:p w14:paraId="4CD76861" w14:textId="4D4F3B46" w:rsidR="006E4839" w:rsidRDefault="00BE14B4" w:rsidP="006E4839">
      <w:pPr>
        <w:pStyle w:val="StandardWeb"/>
        <w:jc w:val="both"/>
        <w:rPr>
          <w:rFonts w:ascii="Univers 55" w:eastAsiaTheme="minorHAnsi" w:hAnsi="Univers 55"/>
          <w:sz w:val="20"/>
          <w:szCs w:val="20"/>
        </w:rPr>
      </w:pPr>
      <w:r w:rsidRPr="00BE14B4">
        <w:rPr>
          <w:rFonts w:ascii="Univers 55" w:eastAsiaTheme="minorHAnsi" w:hAnsi="Univers 55"/>
          <w:sz w:val="20"/>
          <w:szCs w:val="20"/>
        </w:rPr>
        <w:t>“To</w:t>
      </w:r>
      <w:r w:rsidR="004D5162">
        <w:rPr>
          <w:rFonts w:ascii="Univers 55" w:eastAsiaTheme="minorHAnsi" w:hAnsi="Univers 55"/>
          <w:sz w:val="20"/>
          <w:szCs w:val="20"/>
        </w:rPr>
        <w:t xml:space="preserve"> </w:t>
      </w:r>
      <w:r w:rsidRPr="00BE14B4">
        <w:rPr>
          <w:rFonts w:ascii="Univers 55" w:eastAsiaTheme="minorHAnsi" w:hAnsi="Univers 55"/>
          <w:sz w:val="20"/>
          <w:szCs w:val="20"/>
        </w:rPr>
        <w:t xml:space="preserve">produce labels with </w:t>
      </w:r>
      <w:r w:rsidR="00FB6CA1">
        <w:rPr>
          <w:rFonts w:ascii="Univers 55" w:eastAsiaTheme="minorHAnsi" w:hAnsi="Univers 55"/>
          <w:sz w:val="20"/>
          <w:szCs w:val="20"/>
        </w:rPr>
        <w:t xml:space="preserve">profitable </w:t>
      </w:r>
      <w:r w:rsidRPr="00BE14B4">
        <w:rPr>
          <w:rFonts w:ascii="Univers 55" w:eastAsiaTheme="minorHAnsi" w:hAnsi="Univers 55"/>
          <w:sz w:val="20"/>
          <w:szCs w:val="20"/>
        </w:rPr>
        <w:t xml:space="preserve">margins, especially in the digital short run sector, any </w:t>
      </w:r>
      <w:r w:rsidR="00FB6CA1">
        <w:rPr>
          <w:rFonts w:ascii="Univers 55" w:eastAsiaTheme="minorHAnsi" w:hAnsi="Univers 55"/>
          <w:sz w:val="20"/>
          <w:szCs w:val="20"/>
        </w:rPr>
        <w:t>disruption</w:t>
      </w:r>
      <w:r w:rsidRPr="00BE14B4">
        <w:rPr>
          <w:rFonts w:ascii="Univers 55" w:eastAsiaTheme="minorHAnsi" w:hAnsi="Univers 55"/>
          <w:sz w:val="20"/>
          <w:szCs w:val="20"/>
        </w:rPr>
        <w:t xml:space="preserve"> in the workflow must be minimized. In label automation projects we are supporting worldwide, we often see that the </w:t>
      </w:r>
      <w:r w:rsidR="00E14545">
        <w:rPr>
          <w:rFonts w:ascii="Univers 55" w:eastAsiaTheme="minorHAnsi" w:hAnsi="Univers 55"/>
          <w:sz w:val="20"/>
          <w:szCs w:val="20"/>
        </w:rPr>
        <w:t>presses</w:t>
      </w:r>
      <w:r w:rsidRPr="00BE14B4">
        <w:rPr>
          <w:rFonts w:ascii="Univers 55" w:eastAsiaTheme="minorHAnsi" w:hAnsi="Univers 55"/>
          <w:sz w:val="20"/>
          <w:szCs w:val="20"/>
        </w:rPr>
        <w:t xml:space="preserve"> cannot exploit their full throughput power due to bottlenecks in the file pre</w:t>
      </w:r>
      <w:r w:rsidR="00FB6CA1">
        <w:rPr>
          <w:rFonts w:ascii="Univers 55" w:eastAsiaTheme="minorHAnsi" w:hAnsi="Univers 55"/>
          <w:sz w:val="20"/>
          <w:szCs w:val="20"/>
        </w:rPr>
        <w:t>p</w:t>
      </w:r>
      <w:r w:rsidR="00A579C4" w:rsidRPr="00BE14B4">
        <w:rPr>
          <w:rFonts w:ascii="Univers 55" w:eastAsiaTheme="minorHAnsi" w:hAnsi="Univers 55"/>
          <w:sz w:val="20"/>
          <w:szCs w:val="20"/>
        </w:rPr>
        <w:t>,</w:t>
      </w:r>
      <w:r w:rsidR="00A579C4">
        <w:rPr>
          <w:rFonts w:ascii="Univers 55" w:eastAsiaTheme="minorHAnsi" w:hAnsi="Univers 55"/>
          <w:sz w:val="20"/>
          <w:szCs w:val="20"/>
        </w:rPr>
        <w:t>”</w:t>
      </w:r>
      <w:r w:rsidR="00A579C4" w:rsidRPr="00BE14B4">
        <w:rPr>
          <w:rFonts w:ascii="Univers 55" w:eastAsiaTheme="minorHAnsi" w:hAnsi="Univers 55"/>
          <w:sz w:val="20"/>
          <w:szCs w:val="20"/>
        </w:rPr>
        <w:t xml:space="preserve"> </w:t>
      </w:r>
      <w:r w:rsidRPr="00BE14B4">
        <w:rPr>
          <w:rFonts w:ascii="Univers 55" w:eastAsiaTheme="minorHAnsi" w:hAnsi="Univers 55"/>
          <w:sz w:val="20"/>
          <w:szCs w:val="20"/>
        </w:rPr>
        <w:t xml:space="preserve">explains Hans </w:t>
      </w:r>
      <w:proofErr w:type="spellStart"/>
      <w:r w:rsidRPr="00BE14B4">
        <w:rPr>
          <w:rFonts w:ascii="Univers 55" w:eastAsiaTheme="minorHAnsi" w:hAnsi="Univers 55"/>
          <w:sz w:val="20"/>
          <w:szCs w:val="20"/>
        </w:rPr>
        <w:t>Stoeger</w:t>
      </w:r>
      <w:proofErr w:type="spellEnd"/>
      <w:r w:rsidRPr="00BE14B4">
        <w:rPr>
          <w:rFonts w:ascii="Univers 55" w:eastAsiaTheme="minorHAnsi" w:hAnsi="Univers 55"/>
          <w:sz w:val="20"/>
          <w:szCs w:val="20"/>
        </w:rPr>
        <w:t xml:space="preserve">, Senior Director of Research &amp; Development at </w:t>
      </w:r>
      <w:proofErr w:type="spellStart"/>
      <w:r w:rsidRPr="00BE14B4">
        <w:rPr>
          <w:rFonts w:ascii="Univers 55" w:eastAsiaTheme="minorHAnsi" w:hAnsi="Univers 55"/>
          <w:sz w:val="20"/>
          <w:szCs w:val="20"/>
        </w:rPr>
        <w:t>OneVision</w:t>
      </w:r>
      <w:proofErr w:type="spellEnd"/>
      <w:r w:rsidRPr="00BE14B4">
        <w:rPr>
          <w:rFonts w:ascii="Univers 55" w:eastAsiaTheme="minorHAnsi" w:hAnsi="Univers 55"/>
          <w:sz w:val="20"/>
          <w:szCs w:val="20"/>
        </w:rPr>
        <w:t xml:space="preserve"> Software. “</w:t>
      </w:r>
      <w:r w:rsidR="00E14545" w:rsidRPr="00E14545">
        <w:rPr>
          <w:rFonts w:ascii="Univers 55" w:eastAsiaTheme="minorHAnsi" w:hAnsi="Univers 55"/>
          <w:sz w:val="20"/>
          <w:szCs w:val="20"/>
        </w:rPr>
        <w:t>Yet there are great solutions for automation available. Most file preparation tasks can run within seconds without any manual effort, intelligent grouping of artwork</w:t>
      </w:r>
      <w:r w:rsidR="00A579C4">
        <w:rPr>
          <w:rFonts w:ascii="Univers 55" w:eastAsiaTheme="minorHAnsi" w:hAnsi="Univers 55"/>
          <w:sz w:val="20"/>
          <w:szCs w:val="20"/>
        </w:rPr>
        <w:t>s</w:t>
      </w:r>
      <w:r w:rsidR="00E14545" w:rsidRPr="00E14545">
        <w:rPr>
          <w:rFonts w:ascii="Univers 55" w:eastAsiaTheme="minorHAnsi" w:hAnsi="Univers 55"/>
          <w:sz w:val="20"/>
          <w:szCs w:val="20"/>
        </w:rPr>
        <w:t xml:space="preserve"> for print form</w:t>
      </w:r>
      <w:r w:rsidR="00A579C4">
        <w:rPr>
          <w:rFonts w:ascii="Univers 55" w:eastAsiaTheme="minorHAnsi" w:hAnsi="Univers 55"/>
          <w:sz w:val="20"/>
          <w:szCs w:val="20"/>
        </w:rPr>
        <w:t xml:space="preserve"> creation</w:t>
      </w:r>
      <w:r w:rsidR="00E14545" w:rsidRPr="00E14545">
        <w:rPr>
          <w:rFonts w:ascii="Univers 55" w:eastAsiaTheme="minorHAnsi" w:hAnsi="Univers 55"/>
          <w:sz w:val="20"/>
          <w:szCs w:val="20"/>
        </w:rPr>
        <w:t xml:space="preserve"> enables significant savings in terms of material</w:t>
      </w:r>
      <w:r w:rsidR="00256E75">
        <w:rPr>
          <w:rFonts w:ascii="Univers 55" w:eastAsiaTheme="minorHAnsi" w:hAnsi="Univers 55"/>
          <w:sz w:val="20"/>
          <w:szCs w:val="20"/>
        </w:rPr>
        <w:t>,</w:t>
      </w:r>
      <w:r w:rsidR="00A579C4">
        <w:rPr>
          <w:rFonts w:ascii="Univers 55" w:eastAsiaTheme="minorHAnsi" w:hAnsi="Univers 55"/>
          <w:sz w:val="20"/>
          <w:szCs w:val="20"/>
        </w:rPr>
        <w:t xml:space="preserve">” </w:t>
      </w:r>
      <w:r w:rsidR="00E14545">
        <w:rPr>
          <w:rFonts w:ascii="Univers 55" w:eastAsiaTheme="minorHAnsi" w:hAnsi="Univers 55"/>
          <w:sz w:val="20"/>
          <w:szCs w:val="20"/>
        </w:rPr>
        <w:t>he</w:t>
      </w:r>
      <w:r w:rsidRPr="00E14545">
        <w:rPr>
          <w:rFonts w:ascii="Univers 55" w:eastAsiaTheme="minorHAnsi" w:hAnsi="Univers 55"/>
          <w:sz w:val="20"/>
          <w:szCs w:val="20"/>
        </w:rPr>
        <w:t xml:space="preserve"> adds.</w:t>
      </w:r>
    </w:p>
    <w:p w14:paraId="7ECC2681" w14:textId="77777777" w:rsidR="006E4839" w:rsidRDefault="007E3BA4" w:rsidP="006E4839">
      <w:pPr>
        <w:pStyle w:val="StandardWeb"/>
        <w:jc w:val="both"/>
        <w:rPr>
          <w:rFonts w:ascii="Univers 55" w:eastAsiaTheme="minorHAnsi" w:hAnsi="Univers 55"/>
          <w:b/>
          <w:bCs/>
          <w:sz w:val="20"/>
          <w:szCs w:val="20"/>
        </w:rPr>
      </w:pPr>
      <w:r w:rsidRPr="007E3BA4">
        <w:rPr>
          <w:lang w:val="en-GB" w:eastAsia="de-DE"/>
        </w:rPr>
        <w:br/>
      </w:r>
      <w:r w:rsidR="006E4839" w:rsidRPr="006E4839">
        <w:rPr>
          <w:rFonts w:ascii="Univers 55" w:eastAsiaTheme="minorHAnsi" w:hAnsi="Univers 55"/>
          <w:b/>
          <w:bCs/>
          <w:sz w:val="20"/>
          <w:szCs w:val="20"/>
        </w:rPr>
        <w:t xml:space="preserve">Label printing software for automated production </w:t>
      </w:r>
    </w:p>
    <w:p w14:paraId="78EE17D3" w14:textId="77777777" w:rsidR="006E4839" w:rsidRPr="006E4839" w:rsidRDefault="006E4839" w:rsidP="006E4839">
      <w:pPr>
        <w:pStyle w:val="StandardWeb"/>
        <w:jc w:val="both"/>
        <w:rPr>
          <w:rFonts w:ascii="Univers 55" w:eastAsiaTheme="minorHAnsi" w:hAnsi="Univers 55"/>
          <w:b/>
          <w:bCs/>
          <w:sz w:val="20"/>
          <w:szCs w:val="20"/>
        </w:rPr>
      </w:pPr>
    </w:p>
    <w:p w14:paraId="6114E852" w14:textId="6ED8963F" w:rsidR="003839C4" w:rsidRDefault="006E4839" w:rsidP="006E4839">
      <w:pPr>
        <w:pStyle w:val="StandardWeb"/>
        <w:jc w:val="both"/>
        <w:rPr>
          <w:rStyle w:val="--l"/>
        </w:rPr>
      </w:pPr>
      <w:proofErr w:type="spellStart"/>
      <w:r w:rsidRPr="006E4839">
        <w:rPr>
          <w:rFonts w:ascii="Univers 55" w:eastAsiaTheme="minorHAnsi" w:hAnsi="Univers 55"/>
          <w:sz w:val="20"/>
          <w:szCs w:val="20"/>
        </w:rPr>
        <w:t>OneVision’s</w:t>
      </w:r>
      <w:proofErr w:type="spellEnd"/>
      <w:r w:rsidRPr="006E4839">
        <w:rPr>
          <w:rFonts w:ascii="Univers 55" w:eastAsiaTheme="minorHAnsi" w:hAnsi="Univers 55"/>
          <w:sz w:val="20"/>
          <w:szCs w:val="20"/>
        </w:rPr>
        <w:t xml:space="preserve"> Label Automation Suite combines production planning with print file optimization. As flexible middleware</w:t>
      </w:r>
      <w:r>
        <w:rPr>
          <w:rFonts w:ascii="Univers 55" w:eastAsiaTheme="minorHAnsi" w:hAnsi="Univers 55"/>
          <w:sz w:val="20"/>
          <w:szCs w:val="20"/>
        </w:rPr>
        <w:t>,</w:t>
      </w:r>
      <w:r w:rsidRPr="006E4839">
        <w:rPr>
          <w:rFonts w:ascii="Univers 55" w:eastAsiaTheme="minorHAnsi" w:hAnsi="Univers 55"/>
          <w:sz w:val="20"/>
          <w:szCs w:val="20"/>
        </w:rPr>
        <w:t xml:space="preserve"> the software sits between job entry and output to press and </w:t>
      </w:r>
      <w:r>
        <w:rPr>
          <w:rFonts w:ascii="Univers 55" w:eastAsiaTheme="minorHAnsi" w:hAnsi="Univers 55"/>
          <w:sz w:val="20"/>
          <w:szCs w:val="20"/>
        </w:rPr>
        <w:t>finishing equipment</w:t>
      </w:r>
      <w:r w:rsidRPr="006E4839">
        <w:rPr>
          <w:rFonts w:ascii="Univers 55" w:eastAsiaTheme="minorHAnsi" w:hAnsi="Univers 55"/>
          <w:sz w:val="20"/>
          <w:szCs w:val="20"/>
        </w:rPr>
        <w:t>, routing and preparing files automatically for production.</w:t>
      </w:r>
      <w:r>
        <w:rPr>
          <w:rStyle w:val="--l"/>
        </w:rPr>
        <w:t xml:space="preserve"> </w:t>
      </w:r>
      <w:r w:rsidRPr="006E4839">
        <w:rPr>
          <w:rFonts w:ascii="Univers 55" w:eastAsiaTheme="minorHAnsi" w:hAnsi="Univers 55"/>
          <w:sz w:val="20"/>
          <w:szCs w:val="20"/>
        </w:rPr>
        <w:t>All production steps are transparently mapped in the software as a 'digital job bag', enabling smooth automated label printing without wasting time. Intelligent print form creation</w:t>
      </w:r>
      <w:r w:rsidR="00836BB3" w:rsidRPr="00836BB3">
        <w:rPr>
          <w:rFonts w:ascii="Univers 55" w:eastAsiaTheme="minorHAnsi" w:hAnsi="Univers 55"/>
          <w:sz w:val="20"/>
          <w:szCs w:val="20"/>
        </w:rPr>
        <w:t xml:space="preserve"> </w:t>
      </w:r>
      <w:r w:rsidR="00836BB3">
        <w:rPr>
          <w:rFonts w:ascii="Univers 55" w:eastAsiaTheme="minorHAnsi" w:hAnsi="Univers 55"/>
          <w:sz w:val="20"/>
          <w:szCs w:val="20"/>
        </w:rPr>
        <w:t xml:space="preserve">allows </w:t>
      </w:r>
      <w:r w:rsidR="00256E75">
        <w:rPr>
          <w:rFonts w:ascii="Univers 55" w:eastAsiaTheme="minorHAnsi" w:hAnsi="Univers 55"/>
          <w:sz w:val="20"/>
          <w:szCs w:val="20"/>
        </w:rPr>
        <w:t xml:space="preserve">users </w:t>
      </w:r>
      <w:r w:rsidR="00836BB3">
        <w:rPr>
          <w:rFonts w:ascii="Univers 55" w:eastAsiaTheme="minorHAnsi" w:hAnsi="Univers 55"/>
          <w:sz w:val="20"/>
          <w:szCs w:val="20"/>
        </w:rPr>
        <w:t>to combine different short run jobs</w:t>
      </w:r>
      <w:r w:rsidR="00256E75">
        <w:rPr>
          <w:rFonts w:ascii="Univers 55" w:eastAsiaTheme="minorHAnsi" w:hAnsi="Univers 55"/>
          <w:sz w:val="20"/>
          <w:szCs w:val="20"/>
        </w:rPr>
        <w:t xml:space="preserve"> and</w:t>
      </w:r>
      <w:r w:rsidR="00654DB4">
        <w:rPr>
          <w:rFonts w:ascii="Univers 55" w:eastAsiaTheme="minorHAnsi" w:hAnsi="Univers 55"/>
          <w:sz w:val="20"/>
          <w:szCs w:val="20"/>
        </w:rPr>
        <w:t xml:space="preserve"> </w:t>
      </w:r>
      <w:r w:rsidRPr="006E4839">
        <w:rPr>
          <w:rFonts w:ascii="Univers 55" w:eastAsiaTheme="minorHAnsi" w:hAnsi="Univers 55"/>
          <w:sz w:val="20"/>
          <w:szCs w:val="20"/>
        </w:rPr>
        <w:t>ensures maximum efficiency. Print files can be collected by process, substrate or other criteria, or even shared across jobs.</w:t>
      </w:r>
    </w:p>
    <w:p w14:paraId="7A217690" w14:textId="77777777" w:rsidR="006E4839" w:rsidRPr="00BE14B4" w:rsidRDefault="006E4839" w:rsidP="006E4839">
      <w:pPr>
        <w:pStyle w:val="StandardWeb"/>
        <w:jc w:val="both"/>
        <w:rPr>
          <w:rFonts w:eastAsiaTheme="minorHAnsi"/>
          <w:b/>
          <w:color w:val="FF0000"/>
          <w:sz w:val="20"/>
          <w:szCs w:val="20"/>
        </w:rPr>
      </w:pPr>
    </w:p>
    <w:p w14:paraId="70CE7E47" w14:textId="77777777" w:rsidR="006E4839" w:rsidRDefault="006E4839" w:rsidP="00C86B15">
      <w:pPr>
        <w:pStyle w:val="StandardWeb"/>
        <w:jc w:val="both"/>
        <w:rPr>
          <w:rFonts w:ascii="Univers 55" w:eastAsiaTheme="minorHAnsi" w:hAnsi="Univers 55"/>
          <w:b/>
          <w:bCs/>
          <w:sz w:val="20"/>
          <w:szCs w:val="20"/>
        </w:rPr>
      </w:pPr>
      <w:r w:rsidRPr="006E4839">
        <w:rPr>
          <w:rFonts w:ascii="Univers 55" w:eastAsiaTheme="minorHAnsi" w:hAnsi="Univers 55"/>
          <w:b/>
          <w:bCs/>
          <w:sz w:val="20"/>
          <w:szCs w:val="20"/>
        </w:rPr>
        <w:t>End-to-end workflow for heterogeneous production sites</w:t>
      </w:r>
    </w:p>
    <w:p w14:paraId="3CCF4F52" w14:textId="2E5A6CF6" w:rsidR="00C86B15" w:rsidRDefault="00FB6CA1" w:rsidP="00C86B15">
      <w:pPr>
        <w:suppressAutoHyphens w:val="0"/>
        <w:spacing w:before="100" w:beforeAutospacing="1" w:after="100" w:afterAutospacing="1"/>
        <w:rPr>
          <w:rFonts w:eastAsiaTheme="minorHAnsi"/>
          <w:color w:val="FF0000"/>
          <w:szCs w:val="20"/>
        </w:rPr>
      </w:pPr>
      <w:proofErr w:type="spellStart"/>
      <w:r>
        <w:rPr>
          <w:rStyle w:val="--l"/>
        </w:rPr>
        <w:t>OneVision</w:t>
      </w:r>
      <w:proofErr w:type="spellEnd"/>
      <w:r>
        <w:rPr>
          <w:rStyle w:val="--l"/>
        </w:rPr>
        <w:t xml:space="preserve"> software also enables seamless integration with existing system environments</w:t>
      </w:r>
      <w:r w:rsidR="00C86B15" w:rsidRPr="00C86B15">
        <w:rPr>
          <w:rFonts w:eastAsiaTheme="minorHAnsi"/>
          <w:szCs w:val="20"/>
        </w:rPr>
        <w:t>. Structured data exchange makes it easy to integrate the software into a printer's system</w:t>
      </w:r>
      <w:r>
        <w:rPr>
          <w:rFonts w:eastAsiaTheme="minorHAnsi"/>
          <w:szCs w:val="20"/>
        </w:rPr>
        <w:t xml:space="preserve"> </w:t>
      </w:r>
      <w:r w:rsidR="00C86B15" w:rsidRPr="00C86B15">
        <w:rPr>
          <w:rFonts w:eastAsiaTheme="minorHAnsi"/>
          <w:szCs w:val="20"/>
        </w:rPr>
        <w:t xml:space="preserve">landscape. Front-end integrations with </w:t>
      </w:r>
      <w:r w:rsidR="00654DB4" w:rsidRPr="00C86B15">
        <w:rPr>
          <w:rFonts w:eastAsiaTheme="minorHAnsi"/>
          <w:szCs w:val="20"/>
        </w:rPr>
        <w:t>web shop</w:t>
      </w:r>
      <w:r w:rsidR="00C86B15" w:rsidRPr="00C86B15">
        <w:rPr>
          <w:rFonts w:eastAsiaTheme="minorHAnsi"/>
          <w:szCs w:val="20"/>
        </w:rPr>
        <w:t xml:space="preserve">, MIS, ERP and back-end integrations with DFE, RIP, presses and finishing equipment (laser cutters, </w:t>
      </w:r>
      <w:r w:rsidR="00836BB3">
        <w:rPr>
          <w:rFonts w:eastAsiaTheme="minorHAnsi"/>
          <w:szCs w:val="20"/>
        </w:rPr>
        <w:t>die cutters</w:t>
      </w:r>
      <w:r w:rsidR="00C86B15" w:rsidRPr="00C86B15">
        <w:rPr>
          <w:rFonts w:eastAsiaTheme="minorHAnsi"/>
          <w:szCs w:val="20"/>
        </w:rPr>
        <w:t xml:space="preserve">, </w:t>
      </w:r>
      <w:r w:rsidR="00836BB3">
        <w:rPr>
          <w:rFonts w:eastAsiaTheme="minorHAnsi"/>
          <w:szCs w:val="20"/>
        </w:rPr>
        <w:t>embel</w:t>
      </w:r>
      <w:r w:rsidR="00654DB4">
        <w:rPr>
          <w:rFonts w:eastAsiaTheme="minorHAnsi"/>
          <w:szCs w:val="20"/>
        </w:rPr>
        <w:t>l</w:t>
      </w:r>
      <w:r w:rsidR="00836BB3">
        <w:rPr>
          <w:rFonts w:eastAsiaTheme="minorHAnsi"/>
          <w:szCs w:val="20"/>
        </w:rPr>
        <w:t>ishment devices</w:t>
      </w:r>
      <w:r w:rsidR="00C86B15" w:rsidRPr="00C86B15">
        <w:rPr>
          <w:rFonts w:eastAsiaTheme="minorHAnsi"/>
          <w:szCs w:val="20"/>
        </w:rPr>
        <w:t>, etc.) ensure on-demand connectivity</w:t>
      </w:r>
      <w:r w:rsidR="00C86B15" w:rsidRPr="00C86B15">
        <w:rPr>
          <w:rFonts w:ascii="Times New Roman" w:hAnsi="Times New Roman"/>
          <w:sz w:val="24"/>
          <w:lang w:val="en-GB" w:eastAsia="de-DE"/>
        </w:rPr>
        <w:t>.</w:t>
      </w:r>
      <w:r w:rsidR="00C86B15">
        <w:rPr>
          <w:rFonts w:ascii="Times New Roman" w:hAnsi="Times New Roman"/>
          <w:sz w:val="24"/>
          <w:lang w:val="en-GB" w:eastAsia="de-DE"/>
        </w:rPr>
        <w:t xml:space="preserve">  </w:t>
      </w:r>
    </w:p>
    <w:p w14:paraId="671F4E8F" w14:textId="132747E8" w:rsidR="00A4449D" w:rsidRDefault="00A4449D" w:rsidP="00A4449D">
      <w:pPr>
        <w:rPr>
          <w:rFonts w:ascii="Calibri" w:hAnsi="Calibri"/>
          <w:szCs w:val="22"/>
          <w:lang w:eastAsia="en-US"/>
        </w:rPr>
      </w:pPr>
      <w:r>
        <w:t xml:space="preserve">“We are excited to preview the capabilities of the upcoming </w:t>
      </w:r>
      <w:proofErr w:type="spellStart"/>
      <w:r>
        <w:t>LabelStream</w:t>
      </w:r>
      <w:proofErr w:type="spellEnd"/>
      <w:r>
        <w:t xml:space="preserve"> LS2000 inkjet press that can help meet the ever-changing demands for digital, high-quality label converting,” sa</w:t>
      </w:r>
      <w:r w:rsidR="00470C10">
        <w:t xml:space="preserve">ys </w:t>
      </w:r>
      <w:r>
        <w:t xml:space="preserve">Shinichi “Sam” Yoshida, executive vice president and general manager, Canon U.S.A., Inc. </w:t>
      </w:r>
      <w:r>
        <w:lastRenderedPageBreak/>
        <w:t xml:space="preserve">“We look forward to </w:t>
      </w:r>
      <w:proofErr w:type="spellStart"/>
      <w:r>
        <w:t>Labelexpo</w:t>
      </w:r>
      <w:proofErr w:type="spellEnd"/>
      <w:r>
        <w:t xml:space="preserve"> Americas and demonstrating how our products can contribute towards efficient and versatile label production.”</w:t>
      </w:r>
    </w:p>
    <w:p w14:paraId="3A5D6770" w14:textId="2A55A300" w:rsidR="00566D94" w:rsidRDefault="00566D94">
      <w:pPr>
        <w:suppressAutoHyphens w:val="0"/>
        <w:autoSpaceDE w:val="0"/>
        <w:autoSpaceDN w:val="0"/>
        <w:adjustRightInd w:val="0"/>
        <w:jc w:val="both"/>
        <w:rPr>
          <w:rFonts w:ascii="Times New Roman" w:hAnsi="Times New Roman"/>
          <w:sz w:val="24"/>
          <w:lang w:val="en-GB" w:eastAsia="de-DE"/>
        </w:rPr>
      </w:pPr>
    </w:p>
    <w:p w14:paraId="325AF065" w14:textId="16F6FCB3" w:rsidR="00470C10" w:rsidRDefault="00835007">
      <w:pPr>
        <w:suppressAutoHyphens w:val="0"/>
        <w:autoSpaceDE w:val="0"/>
        <w:autoSpaceDN w:val="0"/>
        <w:adjustRightInd w:val="0"/>
        <w:jc w:val="both"/>
        <w:rPr>
          <w:rFonts w:eastAsiaTheme="minorHAnsi"/>
        </w:rPr>
      </w:pPr>
      <w:proofErr w:type="spellStart"/>
      <w:r>
        <w:t>OneVision</w:t>
      </w:r>
      <w:proofErr w:type="spellEnd"/>
      <w:r>
        <w:t xml:space="preserve"> will be represented with its own booth at </w:t>
      </w:r>
      <w:proofErr w:type="spellStart"/>
      <w:r w:rsidR="002F31AB">
        <w:t>Labelexpo</w:t>
      </w:r>
      <w:proofErr w:type="spellEnd"/>
      <w:r w:rsidR="002F31AB">
        <w:t xml:space="preserve"> Americas, </w:t>
      </w:r>
      <w:r>
        <w:t xml:space="preserve">booth </w:t>
      </w:r>
      <w:r w:rsidR="002F31AB">
        <w:t>5802</w:t>
      </w:r>
      <w:r>
        <w:t>.</w:t>
      </w:r>
    </w:p>
    <w:p w14:paraId="2C56018A" w14:textId="77777777" w:rsidR="00FB6CA1" w:rsidRDefault="00FB6CA1">
      <w:pPr>
        <w:suppressAutoHyphens w:val="0"/>
        <w:autoSpaceDE w:val="0"/>
        <w:autoSpaceDN w:val="0"/>
        <w:adjustRightInd w:val="0"/>
        <w:jc w:val="both"/>
        <w:rPr>
          <w:rFonts w:eastAsiaTheme="minorHAnsi"/>
        </w:rPr>
      </w:pPr>
    </w:p>
    <w:p w14:paraId="7A85DA67" w14:textId="77777777" w:rsidR="00FB6CA1" w:rsidRDefault="00FB6CA1">
      <w:pPr>
        <w:suppressAutoHyphens w:val="0"/>
        <w:autoSpaceDE w:val="0"/>
        <w:autoSpaceDN w:val="0"/>
        <w:adjustRightInd w:val="0"/>
        <w:jc w:val="both"/>
        <w:rPr>
          <w:rFonts w:eastAsiaTheme="minorHAnsi"/>
        </w:rPr>
      </w:pPr>
    </w:p>
    <w:p w14:paraId="7C18A85C" w14:textId="77777777" w:rsidR="004F3245" w:rsidRDefault="004F3245">
      <w:pPr>
        <w:suppressAutoHyphens w:val="0"/>
        <w:autoSpaceDE w:val="0"/>
        <w:autoSpaceDN w:val="0"/>
        <w:adjustRightInd w:val="0"/>
        <w:jc w:val="both"/>
        <w:rPr>
          <w:rFonts w:eastAsiaTheme="minorHAnsi"/>
        </w:rPr>
      </w:pPr>
    </w:p>
    <w:p w14:paraId="58FFD6DE" w14:textId="77777777" w:rsidR="004F3245" w:rsidRDefault="003A51BC">
      <w:pPr>
        <w:rPr>
          <w:rFonts w:eastAsiaTheme="minorHAnsi"/>
          <w:b/>
          <w:noProof/>
          <w:szCs w:val="20"/>
        </w:rPr>
      </w:pPr>
      <w:r>
        <w:rPr>
          <w:rFonts w:eastAsiaTheme="minorHAnsi"/>
          <w:b/>
          <w:noProof/>
          <w:szCs w:val="20"/>
        </w:rPr>
        <w:t>About OneVision Software AG</w:t>
      </w:r>
    </w:p>
    <w:p w14:paraId="69E2EFD1" w14:textId="77777777" w:rsidR="004F3245" w:rsidRDefault="003A51BC">
      <w:pPr>
        <w:jc w:val="both"/>
        <w:rPr>
          <w:rFonts w:eastAsiaTheme="minorHAnsi"/>
        </w:rPr>
      </w:pPr>
      <w:r>
        <w:rPr>
          <w:rStyle w:val="Fett"/>
          <w:rFonts w:ascii="Univers LT Std 55" w:hAnsi="Univers LT Std 55"/>
          <w:b w:val="0"/>
          <w:sz w:val="18"/>
          <w:szCs w:val="18"/>
        </w:rPr>
        <w:br/>
      </w:r>
      <w:proofErr w:type="spellStart"/>
      <w:r>
        <w:rPr>
          <w:rFonts w:eastAsiaTheme="minorHAnsi"/>
        </w:rPr>
        <w:t>OneVision</w:t>
      </w:r>
      <w:proofErr w:type="spellEnd"/>
      <w:r>
        <w:rPr>
          <w:rFonts w:eastAsiaTheme="minorHAnsi"/>
        </w:rPr>
        <w:t xml:space="preserve"> Software AG is an international software manufacturer for automation of production processes in the printing and publishing sectors as well as numerous other industry segments. For almost 30 years, the company´s automation solutions have helped more than 3,000 customers worldwide to achieve greater profitability. As a globally active company, </w:t>
      </w:r>
      <w:proofErr w:type="spellStart"/>
      <w:r>
        <w:rPr>
          <w:rFonts w:eastAsiaTheme="minorHAnsi"/>
        </w:rPr>
        <w:t>OneVision</w:t>
      </w:r>
      <w:proofErr w:type="spellEnd"/>
      <w:r>
        <w:rPr>
          <w:rFonts w:eastAsiaTheme="minorHAnsi"/>
        </w:rPr>
        <w:t xml:space="preserve"> comprises entities in Germany, USA, Great Britain, France, Brazil, Singapore and India.</w:t>
      </w:r>
    </w:p>
    <w:p w14:paraId="421717B7" w14:textId="77777777" w:rsidR="004F3245" w:rsidRDefault="004F3245">
      <w:pPr>
        <w:rPr>
          <w:rFonts w:ascii="Univers LT Std 55" w:hAnsi="Univers LT Std 55"/>
          <w:bCs/>
          <w:sz w:val="18"/>
          <w:szCs w:val="18"/>
        </w:rPr>
      </w:pPr>
    </w:p>
    <w:p w14:paraId="0AF5ABD0" w14:textId="77777777" w:rsidR="004F3245" w:rsidRDefault="004F3245">
      <w:pPr>
        <w:suppressAutoHyphens w:val="0"/>
        <w:autoSpaceDE w:val="0"/>
        <w:autoSpaceDN w:val="0"/>
        <w:adjustRightInd w:val="0"/>
        <w:jc w:val="both"/>
        <w:rPr>
          <w:rFonts w:eastAsiaTheme="minorHAnsi"/>
        </w:rPr>
      </w:pPr>
    </w:p>
    <w:p w14:paraId="0F534E98" w14:textId="61044B4D" w:rsidR="004F66AE" w:rsidRPr="00654DB4" w:rsidRDefault="003A51BC">
      <w:pPr>
        <w:rPr>
          <w:b/>
          <w:sz w:val="18"/>
          <w:szCs w:val="18"/>
        </w:rPr>
      </w:pPr>
      <w:r>
        <w:rPr>
          <w:b/>
          <w:sz w:val="18"/>
          <w:szCs w:val="18"/>
        </w:rPr>
        <w:t xml:space="preserve">Picture Credits: </w:t>
      </w:r>
    </w:p>
    <w:p w14:paraId="4476A58B" w14:textId="16B9AD20" w:rsidR="00654DB4" w:rsidRDefault="00654DB4"/>
    <w:p w14:paraId="6C33601E" w14:textId="561B3DE6" w:rsidR="00654DB4" w:rsidRDefault="00654DB4">
      <w:r>
        <w:rPr>
          <w:noProof/>
        </w:rPr>
        <w:drawing>
          <wp:inline distT="0" distB="0" distL="0" distR="0" wp14:anchorId="5272204C" wp14:editId="560DD259">
            <wp:extent cx="2961565" cy="296156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65453" cy="2965453"/>
                    </a:xfrm>
                    <a:prstGeom prst="rect">
                      <a:avLst/>
                    </a:prstGeom>
                    <a:noFill/>
                    <a:ln>
                      <a:noFill/>
                    </a:ln>
                  </pic:spPr>
                </pic:pic>
              </a:graphicData>
            </a:graphic>
          </wp:inline>
        </w:drawing>
      </w:r>
    </w:p>
    <w:p w14:paraId="74E31CD1" w14:textId="77777777" w:rsidR="004F66AE" w:rsidRDefault="004F66AE"/>
    <w:p w14:paraId="47D57EE1" w14:textId="77777777" w:rsidR="004F66AE" w:rsidRDefault="004F66AE" w:rsidP="004F66AE">
      <w:pPr>
        <w:rPr>
          <w:b/>
          <w:sz w:val="18"/>
          <w:szCs w:val="18"/>
        </w:rPr>
      </w:pPr>
    </w:p>
    <w:p w14:paraId="64714871" w14:textId="41CC6335" w:rsidR="004F66AE" w:rsidRPr="00654DB4" w:rsidRDefault="004F66AE">
      <w:pPr>
        <w:rPr>
          <w:rFonts w:eastAsiaTheme="minorHAnsi"/>
          <w:i/>
          <w:sz w:val="18"/>
          <w:szCs w:val="18"/>
          <w:lang w:val="en-GB"/>
        </w:rPr>
      </w:pPr>
      <w:r>
        <w:rPr>
          <w:rFonts w:eastAsiaTheme="minorHAnsi"/>
          <w:i/>
          <w:sz w:val="18"/>
          <w:szCs w:val="18"/>
          <w:lang w:val="en-GB"/>
        </w:rPr>
        <w:t xml:space="preserve">Image 1: </w:t>
      </w:r>
      <w:r w:rsidR="00654DB4" w:rsidRPr="00654DB4">
        <w:rPr>
          <w:rFonts w:eastAsiaTheme="minorHAnsi"/>
          <w:i/>
          <w:sz w:val="18"/>
          <w:szCs w:val="18"/>
          <w:lang w:val="en-GB"/>
        </w:rPr>
        <w:t xml:space="preserve">Automated label production with </w:t>
      </w:r>
      <w:proofErr w:type="spellStart"/>
      <w:r w:rsidR="00654DB4" w:rsidRPr="00654DB4">
        <w:rPr>
          <w:rFonts w:eastAsiaTheme="minorHAnsi"/>
          <w:i/>
          <w:sz w:val="18"/>
          <w:szCs w:val="18"/>
          <w:lang w:val="en-GB"/>
        </w:rPr>
        <w:t>OneVision’s</w:t>
      </w:r>
      <w:proofErr w:type="spellEnd"/>
      <w:r w:rsidR="00654DB4" w:rsidRPr="00654DB4">
        <w:rPr>
          <w:rFonts w:eastAsiaTheme="minorHAnsi"/>
          <w:i/>
          <w:sz w:val="18"/>
          <w:szCs w:val="18"/>
          <w:lang w:val="en-GB"/>
        </w:rPr>
        <w:t xml:space="preserve"> Label Automation Suite</w:t>
      </w:r>
    </w:p>
    <w:p w14:paraId="68F4F48F" w14:textId="77777777" w:rsidR="004F3245" w:rsidRDefault="004F66AE">
      <w:r>
        <w:rPr>
          <w:noProof/>
          <w:lang w:eastAsia="en-US"/>
        </w:rPr>
        <w:drawing>
          <wp:inline distT="0" distB="0" distL="0" distR="0" wp14:anchorId="6DF68DA7" wp14:editId="26A520DB">
            <wp:extent cx="3101644" cy="886135"/>
            <wp:effectExtent l="0" t="0" r="381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_Logo-OneVision_for_web.jpg"/>
                    <pic:cNvPicPr/>
                  </pic:nvPicPr>
                  <pic:blipFill>
                    <a:blip r:embed="rId9">
                      <a:extLst>
                        <a:ext uri="{28A0092B-C50C-407E-A947-70E740481C1C}">
                          <a14:useLocalDpi xmlns:a14="http://schemas.microsoft.com/office/drawing/2010/main" val="0"/>
                        </a:ext>
                      </a:extLst>
                    </a:blip>
                    <a:stretch>
                      <a:fillRect/>
                    </a:stretch>
                  </pic:blipFill>
                  <pic:spPr>
                    <a:xfrm>
                      <a:off x="0" y="0"/>
                      <a:ext cx="3134095" cy="895406"/>
                    </a:xfrm>
                    <a:prstGeom prst="rect">
                      <a:avLst/>
                    </a:prstGeom>
                  </pic:spPr>
                </pic:pic>
              </a:graphicData>
            </a:graphic>
          </wp:inline>
        </w:drawing>
      </w:r>
    </w:p>
    <w:p w14:paraId="1857062A" w14:textId="77777777" w:rsidR="004F3245" w:rsidRDefault="004F3245">
      <w:pPr>
        <w:rPr>
          <w:b/>
        </w:rPr>
      </w:pPr>
    </w:p>
    <w:p w14:paraId="5D944888" w14:textId="77777777" w:rsidR="005E2023" w:rsidRDefault="003A51BC" w:rsidP="005E2023">
      <w:pPr>
        <w:rPr>
          <w:rFonts w:eastAsiaTheme="minorHAnsi"/>
          <w:i/>
          <w:sz w:val="18"/>
          <w:szCs w:val="18"/>
          <w:lang w:val="en-GB"/>
        </w:rPr>
      </w:pPr>
      <w:r>
        <w:rPr>
          <w:rFonts w:eastAsiaTheme="minorHAnsi"/>
          <w:i/>
          <w:sz w:val="18"/>
          <w:szCs w:val="18"/>
          <w:lang w:val="en-GB"/>
        </w:rPr>
        <w:t xml:space="preserve">Image 2: </w:t>
      </w:r>
      <w:proofErr w:type="spellStart"/>
      <w:r w:rsidR="004F66AE">
        <w:rPr>
          <w:rFonts w:eastAsiaTheme="minorHAnsi"/>
          <w:i/>
          <w:sz w:val="18"/>
          <w:szCs w:val="18"/>
          <w:lang w:val="en-GB"/>
        </w:rPr>
        <w:t>OneVision</w:t>
      </w:r>
      <w:proofErr w:type="spellEnd"/>
      <w:r w:rsidR="004F66AE">
        <w:rPr>
          <w:rFonts w:eastAsiaTheme="minorHAnsi"/>
          <w:i/>
          <w:sz w:val="18"/>
          <w:szCs w:val="18"/>
          <w:lang w:val="en-GB"/>
        </w:rPr>
        <w:t xml:space="preserve"> logo</w:t>
      </w:r>
    </w:p>
    <w:p w14:paraId="1CAF69FE" w14:textId="77777777" w:rsidR="00CB673A" w:rsidRDefault="00CB673A" w:rsidP="005E2023">
      <w:pPr>
        <w:rPr>
          <w:rFonts w:eastAsiaTheme="minorHAnsi"/>
        </w:rPr>
      </w:pPr>
    </w:p>
    <w:p w14:paraId="1081EDEC" w14:textId="77777777" w:rsidR="004F3245" w:rsidRDefault="003A51BC">
      <w:pPr>
        <w:rPr>
          <w:b/>
          <w:bCs/>
          <w:sz w:val="18"/>
          <w:szCs w:val="18"/>
        </w:rPr>
      </w:pPr>
      <w:r>
        <w:rPr>
          <w:b/>
          <w:bCs/>
          <w:sz w:val="18"/>
          <w:szCs w:val="18"/>
        </w:rPr>
        <w:t>Press contact:</w:t>
      </w:r>
      <w:r>
        <w:rPr>
          <w:b/>
          <w:bCs/>
          <w:sz w:val="18"/>
          <w:szCs w:val="18"/>
        </w:rPr>
        <w:tab/>
      </w:r>
      <w:r>
        <w:rPr>
          <w:b/>
          <w:bCs/>
          <w:sz w:val="18"/>
          <w:szCs w:val="18"/>
        </w:rPr>
        <w:tab/>
      </w:r>
      <w:r>
        <w:rPr>
          <w:b/>
          <w:bCs/>
          <w:sz w:val="18"/>
          <w:szCs w:val="18"/>
        </w:rPr>
        <w:tab/>
      </w:r>
      <w:r>
        <w:rPr>
          <w:b/>
          <w:bCs/>
          <w:sz w:val="18"/>
          <w:szCs w:val="18"/>
        </w:rPr>
        <w:tab/>
      </w:r>
      <w:r>
        <w:rPr>
          <w:b/>
          <w:bCs/>
          <w:sz w:val="18"/>
          <w:szCs w:val="18"/>
        </w:rPr>
        <w:tab/>
      </w:r>
      <w:r>
        <w:rPr>
          <w:b/>
          <w:bCs/>
          <w:sz w:val="18"/>
          <w:szCs w:val="18"/>
        </w:rPr>
        <w:tab/>
      </w:r>
      <w:r>
        <w:rPr>
          <w:sz w:val="18"/>
          <w:szCs w:val="18"/>
        </w:rPr>
        <w:tab/>
      </w:r>
      <w:r>
        <w:rPr>
          <w:sz w:val="18"/>
          <w:szCs w:val="18"/>
        </w:rPr>
        <w:tab/>
      </w:r>
      <w:r>
        <w:rPr>
          <w:sz w:val="18"/>
          <w:szCs w:val="18"/>
        </w:rPr>
        <w:tab/>
      </w:r>
      <w:r>
        <w:rPr>
          <w:sz w:val="18"/>
          <w:szCs w:val="18"/>
        </w:rPr>
        <w:tab/>
      </w:r>
      <w:r>
        <w:rPr>
          <w:sz w:val="18"/>
          <w:szCs w:val="18"/>
        </w:rPr>
        <w:tab/>
      </w:r>
    </w:p>
    <w:p w14:paraId="6391367F" w14:textId="77777777" w:rsidR="004F3245" w:rsidRDefault="003A51BC">
      <w:pPr>
        <w:rPr>
          <w:sz w:val="18"/>
          <w:szCs w:val="18"/>
        </w:rPr>
      </w:pPr>
      <w:r>
        <w:rPr>
          <w:sz w:val="18"/>
          <w:szCs w:val="18"/>
        </w:rPr>
        <w:t>Karin Bader</w:t>
      </w:r>
      <w:r>
        <w:rPr>
          <w:sz w:val="18"/>
          <w:szCs w:val="18"/>
        </w:rPr>
        <w:tab/>
      </w:r>
      <w:r>
        <w:rPr>
          <w:sz w:val="18"/>
          <w:szCs w:val="18"/>
        </w:rPr>
        <w:tab/>
      </w:r>
      <w:r>
        <w:rPr>
          <w:sz w:val="18"/>
          <w:szCs w:val="18"/>
        </w:rPr>
        <w:tab/>
      </w:r>
      <w:r>
        <w:rPr>
          <w:sz w:val="18"/>
          <w:szCs w:val="18"/>
        </w:rPr>
        <w:tab/>
      </w:r>
      <w:r>
        <w:rPr>
          <w:sz w:val="18"/>
          <w:szCs w:val="18"/>
        </w:rPr>
        <w:tab/>
      </w:r>
    </w:p>
    <w:p w14:paraId="54E49614" w14:textId="77777777" w:rsidR="004F3245" w:rsidRDefault="003A51BC">
      <w:pPr>
        <w:rPr>
          <w:sz w:val="18"/>
          <w:szCs w:val="18"/>
        </w:rPr>
      </w:pPr>
      <w:r>
        <w:rPr>
          <w:sz w:val="18"/>
          <w:szCs w:val="18"/>
        </w:rPr>
        <w:t>+49 941 78004 456</w:t>
      </w:r>
      <w:r>
        <w:rPr>
          <w:sz w:val="18"/>
          <w:szCs w:val="18"/>
        </w:rPr>
        <w:tab/>
      </w:r>
      <w:r>
        <w:rPr>
          <w:sz w:val="18"/>
          <w:szCs w:val="18"/>
        </w:rPr>
        <w:tab/>
      </w:r>
      <w:r>
        <w:rPr>
          <w:sz w:val="18"/>
          <w:szCs w:val="18"/>
        </w:rPr>
        <w:tab/>
      </w:r>
      <w:r>
        <w:rPr>
          <w:sz w:val="18"/>
          <w:szCs w:val="18"/>
        </w:rPr>
        <w:tab/>
      </w:r>
      <w:r>
        <w:rPr>
          <w:sz w:val="18"/>
          <w:szCs w:val="18"/>
        </w:rPr>
        <w:tab/>
      </w:r>
    </w:p>
    <w:p w14:paraId="605E6557" w14:textId="77777777" w:rsidR="004F3245" w:rsidRDefault="003A51BC">
      <w:pPr>
        <w:rPr>
          <w:sz w:val="18"/>
          <w:szCs w:val="18"/>
        </w:rPr>
      </w:pPr>
      <w:r>
        <w:rPr>
          <w:sz w:val="18"/>
          <w:szCs w:val="18"/>
        </w:rPr>
        <w:fldChar w:fldCharType="begin"/>
      </w:r>
      <w:r>
        <w:rPr>
          <w:sz w:val="18"/>
          <w:szCs w:val="18"/>
        </w:rPr>
        <w:instrText xml:space="preserve"> HYPERLINK "mailto:karin.bader@onevision.com</w:instrText>
      </w:r>
    </w:p>
    <w:p w14:paraId="20629FE9" w14:textId="77777777" w:rsidR="004F3245" w:rsidRDefault="003A51BC">
      <w:pPr>
        <w:rPr>
          <w:rStyle w:val="Hyperlink"/>
          <w:rFonts w:ascii="Univers LT Std 55" w:hAnsi="Univers LT Std 55"/>
          <w:sz w:val="18"/>
          <w:szCs w:val="18"/>
        </w:rPr>
      </w:pPr>
      <w:r>
        <w:rPr>
          <w:sz w:val="18"/>
          <w:szCs w:val="18"/>
        </w:rPr>
        <w:instrText xml:space="preserve">" </w:instrText>
      </w:r>
      <w:r>
        <w:rPr>
          <w:sz w:val="18"/>
          <w:szCs w:val="18"/>
        </w:rPr>
        <w:fldChar w:fldCharType="separate"/>
      </w:r>
      <w:r>
        <w:rPr>
          <w:rStyle w:val="Hyperlink"/>
          <w:rFonts w:ascii="Univers LT Std 55" w:hAnsi="Univers LT Std 55"/>
          <w:sz w:val="18"/>
          <w:szCs w:val="18"/>
        </w:rPr>
        <w:t>karin.bader@onevision.com</w:t>
      </w:r>
    </w:p>
    <w:p w14:paraId="029D774E" w14:textId="77777777" w:rsidR="004F3245" w:rsidRDefault="003A51BC">
      <w:r>
        <w:rPr>
          <w:sz w:val="18"/>
          <w:szCs w:val="18"/>
        </w:rPr>
        <w:fldChar w:fldCharType="end"/>
      </w:r>
      <w:r>
        <w:rPr>
          <w:rFonts w:ascii="Univers LT Std 55" w:hAnsi="Univers LT Std 55"/>
          <w:sz w:val="18"/>
          <w:szCs w:val="18"/>
        </w:rPr>
        <w:t>www.onevision.com</w:t>
      </w:r>
    </w:p>
    <w:sectPr w:rsidR="004F3245">
      <w:headerReference w:type="even" r:id="rId10"/>
      <w:headerReference w:type="default" r:id="rId11"/>
      <w:footerReference w:type="even" r:id="rId12"/>
      <w:footerReference w:type="default" r:id="rId13"/>
      <w:headerReference w:type="first" r:id="rId14"/>
      <w:footerReference w:type="first" r:id="rId15"/>
      <w:footnotePr>
        <w:pos w:val="beneathText"/>
      </w:footnotePr>
      <w:type w:val="continuous"/>
      <w:pgSz w:w="11905" w:h="16837"/>
      <w:pgMar w:top="1702" w:right="1418" w:bottom="1438" w:left="1418" w:header="720" w:footer="4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50759" w14:textId="77777777" w:rsidR="00286B0E" w:rsidRDefault="00286B0E">
      <w:r>
        <w:separator/>
      </w:r>
    </w:p>
  </w:endnote>
  <w:endnote w:type="continuationSeparator" w:id="0">
    <w:p w14:paraId="21C9DC56" w14:textId="77777777" w:rsidR="00286B0E" w:rsidRDefault="00286B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55">
    <w:altName w:val="Calibri"/>
    <w:panose1 w:val="02000000000000000000"/>
    <w:charset w:val="00"/>
    <w:family w:val="auto"/>
    <w:pitch w:val="variable"/>
    <w:sig w:usb0="80000027" w:usb1="00000000" w:usb2="00000000" w:usb3="00000000" w:csb0="00000001"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Univers LT Std 55">
    <w:altName w:val="Calibri"/>
    <w:panose1 w:val="020B0603020202020204"/>
    <w:charset w:val="00"/>
    <w:family w:val="swiss"/>
    <w:notTrueType/>
    <w:pitch w:val="variable"/>
    <w:sig w:usb0="800000AF" w:usb1="4000204A"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8B204" w14:textId="77777777" w:rsidR="004F3245" w:rsidRDefault="004F324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2B0C0" w14:textId="77777777" w:rsidR="004F3245" w:rsidRDefault="003A51BC">
    <w:pPr>
      <w:pStyle w:val="Fuzeile"/>
      <w:tabs>
        <w:tab w:val="clear" w:pos="4536"/>
      </w:tabs>
      <w:rPr>
        <w:rFonts w:ascii="Univers LT Std 55" w:hAnsi="Univers LT Std 55"/>
        <w:sz w:val="16"/>
        <w:szCs w:val="16"/>
      </w:rPr>
    </w:pPr>
    <w:r>
      <w:rPr>
        <w:rFonts w:ascii="Univers LT Std 55" w:hAnsi="Univers LT Std 55"/>
        <w:b/>
        <w:bCs/>
        <w:noProof/>
        <w:sz w:val="16"/>
        <w:szCs w:val="16"/>
        <w:lang w:eastAsia="en-US"/>
      </w:rPr>
      <w:drawing>
        <wp:anchor distT="0" distB="0" distL="114300" distR="114300" simplePos="0" relativeHeight="251697152" behindDoc="1" locked="0" layoutInCell="1" allowOverlap="1" wp14:anchorId="52F4BE6B" wp14:editId="1239F347">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BF966" w14:textId="77777777" w:rsidR="004F3245" w:rsidRDefault="004F324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C94008" w14:textId="77777777" w:rsidR="00286B0E" w:rsidRDefault="00286B0E">
      <w:r>
        <w:separator/>
      </w:r>
    </w:p>
  </w:footnote>
  <w:footnote w:type="continuationSeparator" w:id="0">
    <w:p w14:paraId="7CE228FD" w14:textId="77777777" w:rsidR="00286B0E" w:rsidRDefault="00286B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2D3AD" w14:textId="77777777" w:rsidR="004F3245" w:rsidRDefault="004F324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046FE" w14:textId="77777777" w:rsidR="004F3245" w:rsidRDefault="003A51BC">
    <w:pPr>
      <w:rPr>
        <w:noProof/>
        <w:sz w:val="28"/>
      </w:rPr>
    </w:pPr>
    <w:r>
      <w:rPr>
        <w:noProof/>
        <w:sz w:val="18"/>
        <w:lang w:eastAsia="en-US"/>
      </w:rPr>
      <w:drawing>
        <wp:anchor distT="0" distB="0" distL="114300" distR="114300" simplePos="0" relativeHeight="251696128" behindDoc="0" locked="0" layoutInCell="1" allowOverlap="1" wp14:anchorId="1A1D1F69" wp14:editId="6A4ACF04">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14:paraId="1A603101" w14:textId="77777777" w:rsidR="004F3245" w:rsidRDefault="003A51BC">
    <w:pPr>
      <w:pStyle w:val="Kopfzeile"/>
      <w:tabs>
        <w:tab w:val="clear" w:pos="4536"/>
        <w:tab w:val="clear" w:pos="9072"/>
        <w:tab w:val="left" w:pos="720"/>
      </w:tabs>
      <w:rPr>
        <w:b/>
        <w:bCs/>
        <w:sz w:val="14"/>
      </w:rPr>
    </w:pPr>
    <w:r>
      <w:rPr>
        <w:b/>
        <w:bCs/>
        <w:noProof/>
        <w:sz w:val="28"/>
        <w:szCs w:val="32"/>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F3F22" w14:textId="77777777" w:rsidR="004F3245" w:rsidRDefault="004F324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0.6pt;height:50.6pt" o:bullet="t">
        <v:imagedata r:id="rId1" o:title="Icon_Aufzählung_Orange"/>
      </v:shape>
    </w:pict>
  </w:numPicBullet>
  <w:numPicBullet w:numPicBulletId="1">
    <w:pict>
      <v:shape id="_x0000_i1027" type="#_x0000_t75" style="width:50.6pt;height:50.6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7"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3"/>
  </w:num>
  <w:num w:numId="3">
    <w:abstractNumId w:val="24"/>
  </w:num>
  <w:num w:numId="4">
    <w:abstractNumId w:val="9"/>
  </w:num>
  <w:num w:numId="5">
    <w:abstractNumId w:val="19"/>
  </w:num>
  <w:num w:numId="6">
    <w:abstractNumId w:val="37"/>
  </w:num>
  <w:num w:numId="7">
    <w:abstractNumId w:val="15"/>
  </w:num>
  <w:num w:numId="8">
    <w:abstractNumId w:val="23"/>
  </w:num>
  <w:num w:numId="9">
    <w:abstractNumId w:val="29"/>
  </w:num>
  <w:num w:numId="10">
    <w:abstractNumId w:val="7"/>
  </w:num>
  <w:num w:numId="11">
    <w:abstractNumId w:val="34"/>
  </w:num>
  <w:num w:numId="12">
    <w:abstractNumId w:val="8"/>
  </w:num>
  <w:num w:numId="13">
    <w:abstractNumId w:val="18"/>
  </w:num>
  <w:num w:numId="14">
    <w:abstractNumId w:val="22"/>
  </w:num>
  <w:num w:numId="15">
    <w:abstractNumId w:val="26"/>
  </w:num>
  <w:num w:numId="16">
    <w:abstractNumId w:val="16"/>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5"/>
  </w:num>
  <w:num w:numId="19">
    <w:abstractNumId w:val="30"/>
  </w:num>
  <w:num w:numId="20">
    <w:abstractNumId w:val="14"/>
  </w:num>
  <w:num w:numId="21">
    <w:abstractNumId w:val="6"/>
  </w:num>
  <w:num w:numId="22">
    <w:abstractNumId w:val="21"/>
  </w:num>
  <w:num w:numId="23">
    <w:abstractNumId w:val="36"/>
  </w:num>
  <w:num w:numId="24">
    <w:abstractNumId w:val="20"/>
  </w:num>
  <w:num w:numId="25">
    <w:abstractNumId w:val="35"/>
  </w:num>
  <w:num w:numId="26">
    <w:abstractNumId w:val="25"/>
  </w:num>
  <w:num w:numId="27">
    <w:abstractNumId w:val="17"/>
  </w:num>
  <w:num w:numId="28">
    <w:abstractNumId w:val="28"/>
  </w:num>
  <w:num w:numId="29">
    <w:abstractNumId w:val="12"/>
  </w:num>
  <w:num w:numId="30">
    <w:abstractNumId w:val="10"/>
  </w:num>
  <w:num w:numId="31">
    <w:abstractNumId w:val="27"/>
  </w:num>
  <w:num w:numId="32">
    <w:abstractNumId w:val="13"/>
  </w:num>
  <w:num w:numId="33">
    <w:abstractNumId w:val="31"/>
  </w:num>
  <w:num w:numId="34">
    <w:abstractNumId w:val="3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embedSystemFonts/>
  <w:activeWritingStyle w:appName="MSWord" w:lang="it-IT"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6" w:nlCheck="1" w:checkStyle="1"/>
  <w:activeWritingStyle w:appName="MSWord" w:lang="en-US" w:vendorID="64" w:dllVersion="4096" w:nlCheck="1" w:checkStyle="0"/>
  <w:activeWritingStyle w:appName="MSWord" w:lang="en-US" w:vendorID="64" w:dllVersion="0" w:nlCheck="1" w:checkStyle="0"/>
  <w:activeWritingStyle w:appName="MSWord" w:lang="en-GB" w:vendorID="64" w:dllVersion="4096" w:nlCheck="1" w:checkStyle="0"/>
  <w:activeWritingStyle w:appName="MSWord" w:lang="de-DE" w:vendorID="64" w:dllVersion="4096"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073"/>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GxNDc2NzM1NzW1NDBX0lEKTi0uzszPAykwNqwFAJIisqctAAAA"/>
  </w:docVars>
  <w:rsids>
    <w:rsidRoot w:val="004F3245"/>
    <w:rsid w:val="00020F0D"/>
    <w:rsid w:val="00027302"/>
    <w:rsid w:val="000304A3"/>
    <w:rsid w:val="00035907"/>
    <w:rsid w:val="000A1051"/>
    <w:rsid w:val="000B5A4E"/>
    <w:rsid w:val="000D76A6"/>
    <w:rsid w:val="000E2491"/>
    <w:rsid w:val="000E2695"/>
    <w:rsid w:val="0012739F"/>
    <w:rsid w:val="00137930"/>
    <w:rsid w:val="00161440"/>
    <w:rsid w:val="00177F03"/>
    <w:rsid w:val="002270B0"/>
    <w:rsid w:val="00256E75"/>
    <w:rsid w:val="00265E7E"/>
    <w:rsid w:val="00286B0E"/>
    <w:rsid w:val="00293B1F"/>
    <w:rsid w:val="002A4F88"/>
    <w:rsid w:val="002B44D1"/>
    <w:rsid w:val="002C6284"/>
    <w:rsid w:val="002F31AB"/>
    <w:rsid w:val="0030010C"/>
    <w:rsid w:val="00300799"/>
    <w:rsid w:val="003128AE"/>
    <w:rsid w:val="003354C1"/>
    <w:rsid w:val="003839C4"/>
    <w:rsid w:val="003A51BC"/>
    <w:rsid w:val="003D7A6F"/>
    <w:rsid w:val="00470C10"/>
    <w:rsid w:val="004D5162"/>
    <w:rsid w:val="004F3245"/>
    <w:rsid w:val="004F66AE"/>
    <w:rsid w:val="005030CA"/>
    <w:rsid w:val="0052131F"/>
    <w:rsid w:val="00553323"/>
    <w:rsid w:val="00560271"/>
    <w:rsid w:val="00566D94"/>
    <w:rsid w:val="0057324A"/>
    <w:rsid w:val="00592DB5"/>
    <w:rsid w:val="005968C9"/>
    <w:rsid w:val="005A02EB"/>
    <w:rsid w:val="005C363A"/>
    <w:rsid w:val="005D3AD9"/>
    <w:rsid w:val="005E2023"/>
    <w:rsid w:val="005F7F35"/>
    <w:rsid w:val="00654DB4"/>
    <w:rsid w:val="006658E0"/>
    <w:rsid w:val="00695F43"/>
    <w:rsid w:val="006C3898"/>
    <w:rsid w:val="006E4839"/>
    <w:rsid w:val="00723EA5"/>
    <w:rsid w:val="00735BAD"/>
    <w:rsid w:val="007436E3"/>
    <w:rsid w:val="00797DAA"/>
    <w:rsid w:val="007A075A"/>
    <w:rsid w:val="007A6770"/>
    <w:rsid w:val="007C25B1"/>
    <w:rsid w:val="007E3BA4"/>
    <w:rsid w:val="0083174E"/>
    <w:rsid w:val="00834FBB"/>
    <w:rsid w:val="00835007"/>
    <w:rsid w:val="00836BB3"/>
    <w:rsid w:val="008416B3"/>
    <w:rsid w:val="00865228"/>
    <w:rsid w:val="0089645C"/>
    <w:rsid w:val="008D1329"/>
    <w:rsid w:val="008F0A2D"/>
    <w:rsid w:val="009212A7"/>
    <w:rsid w:val="00982343"/>
    <w:rsid w:val="00A4449D"/>
    <w:rsid w:val="00A579C4"/>
    <w:rsid w:val="00AA7746"/>
    <w:rsid w:val="00AF15D2"/>
    <w:rsid w:val="00AF6D94"/>
    <w:rsid w:val="00B1345C"/>
    <w:rsid w:val="00B44CAB"/>
    <w:rsid w:val="00B45D6D"/>
    <w:rsid w:val="00B52D67"/>
    <w:rsid w:val="00B626B5"/>
    <w:rsid w:val="00B8212E"/>
    <w:rsid w:val="00B94EDA"/>
    <w:rsid w:val="00BB1D39"/>
    <w:rsid w:val="00BE14B4"/>
    <w:rsid w:val="00BE671E"/>
    <w:rsid w:val="00C17648"/>
    <w:rsid w:val="00C315BD"/>
    <w:rsid w:val="00C743C6"/>
    <w:rsid w:val="00C85FAF"/>
    <w:rsid w:val="00C86B15"/>
    <w:rsid w:val="00CB673A"/>
    <w:rsid w:val="00CC4800"/>
    <w:rsid w:val="00CF3848"/>
    <w:rsid w:val="00D07344"/>
    <w:rsid w:val="00D21DBC"/>
    <w:rsid w:val="00DE30D6"/>
    <w:rsid w:val="00DE7480"/>
    <w:rsid w:val="00E01C63"/>
    <w:rsid w:val="00E0529C"/>
    <w:rsid w:val="00E14545"/>
    <w:rsid w:val="00E16E0C"/>
    <w:rsid w:val="00E83BDB"/>
    <w:rsid w:val="00ED21EE"/>
    <w:rsid w:val="00ED2E13"/>
    <w:rsid w:val="00EE70A3"/>
    <w:rsid w:val="00F47604"/>
    <w:rsid w:val="00F97FB6"/>
    <w:rsid w:val="00FA2C45"/>
    <w:rsid w:val="00FA2CF9"/>
    <w:rsid w:val="00FB4CFE"/>
    <w:rsid w:val="00FB6CA1"/>
    <w:rsid w:val="00FF42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50ACF45B"/>
  <w15:docId w15:val="{622E6CFF-4D3F-4903-B90E-AB58D8FD0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Text"/>
    <w:qFormat/>
    <w:pPr>
      <w:suppressAutoHyphens/>
    </w:pPr>
    <w:rPr>
      <w:rFonts w:ascii="Univers 55" w:hAnsi="Univers 55"/>
      <w:szCs w:val="24"/>
      <w:lang w:eastAsia="ar-SA"/>
    </w:rPr>
  </w:style>
  <w:style w:type="paragraph" w:styleId="berschrift1">
    <w:name w:val="heading 1"/>
    <w:basedOn w:val="Standard"/>
    <w:next w:val="Standard"/>
    <w:pPr>
      <w:keepNext/>
      <w:outlineLvl w:val="0"/>
    </w:pPr>
    <w:rPr>
      <w:rFonts w:ascii="Univers" w:hAnsi="Univers"/>
      <w:b/>
      <w:bCs/>
      <w:sz w:val="28"/>
      <w:szCs w:val="28"/>
    </w:rPr>
  </w:style>
  <w:style w:type="paragraph" w:styleId="berschrift2">
    <w:name w:val="heading 2"/>
    <w:aliases w:val="Headline 1"/>
    <w:basedOn w:val="Standard"/>
    <w:next w:val="Standard"/>
    <w:qFormat/>
    <w:pPr>
      <w:keepNext/>
      <w:outlineLvl w:val="1"/>
    </w:pPr>
    <w:rPr>
      <w:b/>
      <w:bCs/>
      <w:caps/>
      <w:sz w:val="32"/>
      <w:szCs w:val="32"/>
    </w:rPr>
  </w:style>
  <w:style w:type="paragraph" w:styleId="berschrift3">
    <w:name w:val="heading 3"/>
    <w:basedOn w:val="Standard"/>
    <w:next w:val="Standard"/>
    <w:pPr>
      <w:keepNext/>
      <w:outlineLvl w:val="2"/>
    </w:pPr>
    <w:rPr>
      <w:rFonts w:ascii="Univers" w:hAnsi="Univers"/>
      <w:b/>
      <w:bCs/>
      <w:szCs w:val="22"/>
      <w:u w:val="single"/>
    </w:rPr>
  </w:style>
  <w:style w:type="paragraph" w:styleId="berschrift4">
    <w:name w:val="heading 4"/>
    <w:basedOn w:val="Standard"/>
    <w:next w:val="Standard"/>
    <w:pPr>
      <w:keepNext/>
      <w:outlineLvl w:val="3"/>
    </w:pPr>
    <w:rPr>
      <w:rFonts w:ascii="Univers" w:hAnsi="Univers"/>
      <w:b/>
      <w:bCs/>
      <w:szCs w:val="22"/>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rPr>
  </w:style>
  <w:style w:type="paragraph" w:styleId="berschrift7">
    <w:name w:val="heading 7"/>
    <w:basedOn w:val="Standard"/>
    <w:next w:val="Standard"/>
    <w:pPr>
      <w:keepNext/>
      <w:outlineLvl w:val="6"/>
    </w:pPr>
    <w:rPr>
      <w:rFonts w:ascii="Univers" w:hAnsi="Univers"/>
      <w:i/>
      <w:iCs/>
      <w:szCs w:val="22"/>
    </w:rPr>
  </w:style>
  <w:style w:type="paragraph" w:styleId="berschrift9">
    <w:name w:val="heading 9"/>
    <w:aliases w:val="Headline 3"/>
    <w:basedOn w:val="Standard"/>
    <w:next w:val="Standard"/>
    <w:pPr>
      <w:keepNext/>
      <w:outlineLvl w:val="8"/>
    </w:pPr>
    <w:rPr>
      <w:rFonts w:cs="Arial"/>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rPr>
  </w:style>
  <w:style w:type="paragraph" w:customStyle="1" w:styleId="Textkrper-Einzug21">
    <w:name w:val="Textkörper-Einzug 21"/>
    <w:basedOn w:val="Standard"/>
    <w:pPr>
      <w:ind w:left="180" w:hanging="180"/>
    </w:pPr>
    <w:rPr>
      <w:rFonts w:ascii="Arial" w:hAnsi="Arial" w:cs="Arial"/>
      <w:color w:val="0000FF"/>
    </w:rPr>
  </w:style>
  <w:style w:type="paragraph" w:customStyle="1" w:styleId="Textkrper-Einzug31">
    <w:name w:val="Textkörper-Einzug 31"/>
    <w:basedOn w:val="Standard"/>
    <w:pPr>
      <w:ind w:left="180"/>
    </w:pPr>
    <w:rPr>
      <w:rFonts w:ascii="Arial" w:hAnsi="Arial" w:cs="Arial"/>
      <w:color w:val="0000FF"/>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rPr>
  </w:style>
  <w:style w:type="paragraph" w:customStyle="1" w:styleId="Textkrper21">
    <w:name w:val="Textkörper 21"/>
    <w:basedOn w:val="Standard"/>
    <w:rPr>
      <w:rFonts w:ascii="Univers" w:hAnsi="Univers"/>
      <w:color w:val="0000FF"/>
      <w:szCs w:val="22"/>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rPr>
  </w:style>
  <w:style w:type="paragraph" w:customStyle="1" w:styleId="TOCHeadings">
    <w:name w:val="TOC Headings"/>
    <w:basedOn w:val="Verzeichnis2"/>
    <w:link w:val="TOCHeadingsChar"/>
    <w:pPr>
      <w:tabs>
        <w:tab w:val="left" w:pos="450"/>
        <w:tab w:val="left" w:pos="1170"/>
        <w:tab w:val="right" w:leader="dot" w:pos="9059"/>
      </w:tabs>
      <w:ind w:left="0"/>
    </w:pPr>
    <w:rPr>
      <w:noProof/>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character" w:customStyle="1" w:styleId="break-words">
    <w:name w:val="break-words"/>
    <w:basedOn w:val="Absatz-Standardschriftart"/>
  </w:style>
  <w:style w:type="paragraph" w:customStyle="1" w:styleId="zukheadline">
    <w:name w:val="zukheadline"/>
    <w:basedOn w:val="Standard"/>
    <w:pPr>
      <w:suppressAutoHyphens w:val="0"/>
      <w:spacing w:before="100" w:beforeAutospacing="1" w:after="100" w:afterAutospacing="1"/>
    </w:pPr>
    <w:rPr>
      <w:rFonts w:ascii="Times New Roman" w:hAnsi="Times New Roman"/>
      <w:sz w:val="24"/>
      <w:lang w:val="de-DE" w:eastAsia="de-DE"/>
    </w:rPr>
  </w:style>
  <w:style w:type="character" w:customStyle="1" w:styleId="d2edcug0">
    <w:name w:val="d2edcug0"/>
    <w:basedOn w:val="Absatz-Standardschriftart"/>
  </w:style>
  <w:style w:type="paragraph" w:styleId="berarbeitung">
    <w:name w:val="Revision"/>
    <w:hidden/>
    <w:uiPriority w:val="99"/>
    <w:semiHidden/>
    <w:rPr>
      <w:rFonts w:ascii="Univers 55" w:hAnsi="Univers 55"/>
      <w:szCs w:val="24"/>
      <w:lang w:eastAsia="ar-SA"/>
    </w:rPr>
  </w:style>
  <w:style w:type="character" w:customStyle="1" w:styleId="--l">
    <w:name w:val="--l"/>
    <w:basedOn w:val="Absatz-Standardschriftart"/>
    <w:rsid w:val="006C3898"/>
  </w:style>
  <w:style w:type="character" w:customStyle="1" w:styleId="--r">
    <w:name w:val="--r"/>
    <w:basedOn w:val="Absatz-Standardschriftart"/>
    <w:rsid w:val="00723EA5"/>
  </w:style>
  <w:style w:type="paragraph" w:customStyle="1" w:styleId="Default">
    <w:name w:val="Default"/>
    <w:rsid w:val="007E3BA4"/>
    <w:pPr>
      <w:autoSpaceDE w:val="0"/>
      <w:autoSpaceDN w:val="0"/>
      <w:adjustRightInd w:val="0"/>
    </w:pPr>
    <w:rPr>
      <w:rFonts w:ascii="Univers" w:hAnsi="Univers" w:cs="Univers"/>
      <w:color w:val="000000"/>
      <w:sz w:val="24"/>
      <w:szCs w:val="24"/>
      <w:lang w:val="de-DE"/>
    </w:rPr>
  </w:style>
  <w:style w:type="paragraph" w:customStyle="1" w:styleId="zukcopy">
    <w:name w:val="zukcopy"/>
    <w:basedOn w:val="Standard"/>
    <w:rsid w:val="006E4839"/>
    <w:pPr>
      <w:suppressAutoHyphens w:val="0"/>
      <w:spacing w:before="100" w:beforeAutospacing="1" w:after="100" w:afterAutospacing="1"/>
    </w:pPr>
    <w:rPr>
      <w:rFonts w:ascii="Times New Roman" w:hAnsi="Times New Roman"/>
      <w:sz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833708">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228081050">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424572899">
      <w:bodyDiv w:val="1"/>
      <w:marLeft w:val="0"/>
      <w:marRight w:val="0"/>
      <w:marTop w:val="0"/>
      <w:marBottom w:val="0"/>
      <w:divBdr>
        <w:top w:val="none" w:sz="0" w:space="0" w:color="auto"/>
        <w:left w:val="none" w:sz="0" w:space="0" w:color="auto"/>
        <w:bottom w:val="none" w:sz="0" w:space="0" w:color="auto"/>
        <w:right w:val="none" w:sz="0" w:space="0" w:color="auto"/>
      </w:divBdr>
    </w:div>
    <w:div w:id="637150000">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132821745">
      <w:bodyDiv w:val="1"/>
      <w:marLeft w:val="0"/>
      <w:marRight w:val="0"/>
      <w:marTop w:val="0"/>
      <w:marBottom w:val="0"/>
      <w:divBdr>
        <w:top w:val="none" w:sz="0" w:space="0" w:color="auto"/>
        <w:left w:val="none" w:sz="0" w:space="0" w:color="auto"/>
        <w:bottom w:val="none" w:sz="0" w:space="0" w:color="auto"/>
        <w:right w:val="none" w:sz="0" w:space="0" w:color="auto"/>
      </w:divBdr>
      <w:divsChild>
        <w:div w:id="1898126256">
          <w:marLeft w:val="0"/>
          <w:marRight w:val="0"/>
          <w:marTop w:val="0"/>
          <w:marBottom w:val="0"/>
          <w:divBdr>
            <w:top w:val="none" w:sz="0" w:space="0" w:color="auto"/>
            <w:left w:val="none" w:sz="0" w:space="0" w:color="auto"/>
            <w:bottom w:val="none" w:sz="0" w:space="0" w:color="auto"/>
            <w:right w:val="none" w:sz="0" w:space="0" w:color="auto"/>
          </w:divBdr>
        </w:div>
      </w:divsChild>
    </w:div>
    <w:div w:id="1150292507">
      <w:bodyDiv w:val="1"/>
      <w:marLeft w:val="0"/>
      <w:marRight w:val="0"/>
      <w:marTop w:val="0"/>
      <w:marBottom w:val="0"/>
      <w:divBdr>
        <w:top w:val="none" w:sz="0" w:space="0" w:color="auto"/>
        <w:left w:val="none" w:sz="0" w:space="0" w:color="auto"/>
        <w:bottom w:val="none" w:sz="0" w:space="0" w:color="auto"/>
        <w:right w:val="none" w:sz="0" w:space="0" w:color="auto"/>
      </w:divBdr>
    </w:div>
    <w:div w:id="1226986326">
      <w:bodyDiv w:val="1"/>
      <w:marLeft w:val="0"/>
      <w:marRight w:val="0"/>
      <w:marTop w:val="0"/>
      <w:marBottom w:val="0"/>
      <w:divBdr>
        <w:top w:val="none" w:sz="0" w:space="0" w:color="auto"/>
        <w:left w:val="none" w:sz="0" w:space="0" w:color="auto"/>
        <w:bottom w:val="none" w:sz="0" w:space="0" w:color="auto"/>
        <w:right w:val="none" w:sz="0" w:space="0" w:color="auto"/>
      </w:divBdr>
    </w:div>
    <w:div w:id="1303651737">
      <w:bodyDiv w:val="1"/>
      <w:marLeft w:val="0"/>
      <w:marRight w:val="0"/>
      <w:marTop w:val="0"/>
      <w:marBottom w:val="0"/>
      <w:divBdr>
        <w:top w:val="none" w:sz="0" w:space="0" w:color="auto"/>
        <w:left w:val="none" w:sz="0" w:space="0" w:color="auto"/>
        <w:bottom w:val="none" w:sz="0" w:space="0" w:color="auto"/>
        <w:right w:val="none" w:sz="0" w:space="0" w:color="auto"/>
      </w:divBdr>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413114777">
      <w:bodyDiv w:val="1"/>
      <w:marLeft w:val="0"/>
      <w:marRight w:val="0"/>
      <w:marTop w:val="0"/>
      <w:marBottom w:val="0"/>
      <w:divBdr>
        <w:top w:val="none" w:sz="0" w:space="0" w:color="auto"/>
        <w:left w:val="none" w:sz="0" w:space="0" w:color="auto"/>
        <w:bottom w:val="none" w:sz="0" w:space="0" w:color="auto"/>
        <w:right w:val="none" w:sz="0" w:space="0" w:color="auto"/>
      </w:divBdr>
    </w:div>
    <w:div w:id="1422069911">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15879151">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2085182846">
      <w:bodyDiv w:val="1"/>
      <w:marLeft w:val="0"/>
      <w:marRight w:val="0"/>
      <w:marTop w:val="0"/>
      <w:marBottom w:val="0"/>
      <w:divBdr>
        <w:top w:val="none" w:sz="0" w:space="0" w:color="auto"/>
        <w:left w:val="none" w:sz="0" w:space="0" w:color="auto"/>
        <w:bottom w:val="none" w:sz="0" w:space="0" w:color="auto"/>
        <w:right w:val="none" w:sz="0" w:space="0" w:color="auto"/>
      </w:divBdr>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 w:id="2109767085">
      <w:bodyDiv w:val="1"/>
      <w:marLeft w:val="0"/>
      <w:marRight w:val="0"/>
      <w:marTop w:val="0"/>
      <w:marBottom w:val="0"/>
      <w:divBdr>
        <w:top w:val="none" w:sz="0" w:space="0" w:color="auto"/>
        <w:left w:val="none" w:sz="0" w:space="0" w:color="auto"/>
        <w:bottom w:val="none" w:sz="0" w:space="0" w:color="auto"/>
        <w:right w:val="none" w:sz="0" w:space="0" w:color="auto"/>
      </w:divBdr>
    </w:div>
    <w:div w:id="2123108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5DE27A-9749-4B83-AC3A-C1C2A60D1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579</Words>
  <Characters>3650</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Major New Features in x.5</vt:lpstr>
      <vt:lpstr>Major New Features in x.5</vt:lpstr>
    </vt:vector>
  </TitlesOfParts>
  <Company>OneVision</Company>
  <LinksUpToDate>false</LinksUpToDate>
  <CharactersWithSpaces>4221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New Features in x.5</dc:title>
  <dc:creator>Ralf Fischer</dc:creator>
  <cp:lastModifiedBy>Karin Bader</cp:lastModifiedBy>
  <cp:revision>2</cp:revision>
  <cp:lastPrinted>2022-05-02T12:13:00Z</cp:lastPrinted>
  <dcterms:created xsi:type="dcterms:W3CDTF">2024-08-28T15:02:00Z</dcterms:created>
  <dcterms:modified xsi:type="dcterms:W3CDTF">2024-08-28T15:02:00Z</dcterms:modified>
</cp:coreProperties>
</file>