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9A427EC" w14:textId="77777777" w:rsidR="003E596B" w:rsidRPr="003E596B" w:rsidRDefault="003E596B" w:rsidP="003E596B">
      <w:pPr>
        <w:pStyle w:val="Headline2"/>
      </w:pPr>
      <w:r w:rsidRPr="003E596B">
        <w:t>PRESS RELEASE</w:t>
      </w:r>
    </w:p>
    <w:p w14:paraId="699C6A24" w14:textId="77777777" w:rsidR="003E596B" w:rsidRPr="00A4262E" w:rsidRDefault="003E596B" w:rsidP="003E596B">
      <w:pPr>
        <w:rPr>
          <w:rFonts w:asciiTheme="minorHAnsi" w:hAnsiTheme="minorHAnsi" w:cstheme="minorHAnsi"/>
          <w:sz w:val="24"/>
        </w:rPr>
      </w:pPr>
    </w:p>
    <w:p w14:paraId="6DB52221" w14:textId="2EC243CA" w:rsidR="000D5121" w:rsidRPr="000D5121" w:rsidRDefault="000D5121" w:rsidP="000D5121">
      <w:pPr>
        <w:pStyle w:val="berschrift3"/>
        <w:rPr>
          <w:rFonts w:ascii="Univers 55" w:hAnsi="Univers 55"/>
          <w:bCs w:val="0"/>
          <w:sz w:val="24"/>
          <w:szCs w:val="24"/>
          <w:u w:val="none"/>
        </w:rPr>
      </w:pPr>
      <w:r w:rsidRPr="000D5121">
        <w:rPr>
          <w:rFonts w:ascii="Univers 55" w:hAnsi="Univers 55"/>
          <w:bCs w:val="0"/>
          <w:sz w:val="24"/>
          <w:szCs w:val="24"/>
          <w:u w:val="none"/>
        </w:rPr>
        <w:t>OneVision Software to Exhibit at Graphics Canada 202</w:t>
      </w:r>
      <w:r>
        <w:rPr>
          <w:rFonts w:ascii="Univers 55" w:hAnsi="Univers 55"/>
          <w:bCs w:val="0"/>
          <w:sz w:val="24"/>
          <w:szCs w:val="24"/>
          <w:u w:val="none"/>
        </w:rPr>
        <w:t>5</w:t>
      </w:r>
    </w:p>
    <w:p w14:paraId="08255F3C" w14:textId="77777777" w:rsidR="000D5121" w:rsidRPr="003E596B" w:rsidRDefault="000D5121" w:rsidP="003E596B">
      <w:pPr>
        <w:rPr>
          <w:b/>
          <w:sz w:val="24"/>
        </w:rPr>
      </w:pPr>
    </w:p>
    <w:p w14:paraId="22D94040" w14:textId="77777777" w:rsidR="003E596B" w:rsidRDefault="003E596B" w:rsidP="003E596B">
      <w:pPr>
        <w:rPr>
          <w:rFonts w:asciiTheme="minorHAnsi" w:hAnsiTheme="minorHAnsi" w:cstheme="minorHAnsi"/>
          <w:sz w:val="24"/>
        </w:rPr>
      </w:pPr>
    </w:p>
    <w:p w14:paraId="76C3C95F" w14:textId="55032416" w:rsidR="000D5121" w:rsidRDefault="003E596B" w:rsidP="009E3C78">
      <w:pPr>
        <w:pStyle w:val="StandardWeb"/>
        <w:jc w:val="both"/>
        <w:rPr>
          <w:rFonts w:ascii="Univers 55" w:eastAsiaTheme="minorHAnsi" w:hAnsi="Univers 55"/>
          <w:sz w:val="20"/>
        </w:rPr>
      </w:pPr>
      <w:r w:rsidRPr="000D5121">
        <w:rPr>
          <w:rFonts w:ascii="Univers 55" w:eastAsiaTheme="minorHAnsi" w:hAnsi="Univers 55"/>
          <w:b/>
          <w:bCs/>
          <w:sz w:val="20"/>
        </w:rPr>
        <w:t>Woburn, MA</w:t>
      </w:r>
      <w:r w:rsidR="000D5121" w:rsidRPr="000D5121">
        <w:rPr>
          <w:rFonts w:ascii="Univers 55" w:eastAsiaTheme="minorHAnsi" w:hAnsi="Univers 55"/>
          <w:b/>
          <w:bCs/>
          <w:sz w:val="20"/>
        </w:rPr>
        <w:t xml:space="preserve"> </w:t>
      </w:r>
      <w:r w:rsidRPr="000D5121">
        <w:rPr>
          <w:rFonts w:ascii="Univers 55" w:eastAsiaTheme="minorHAnsi" w:hAnsi="Univers 55"/>
          <w:b/>
          <w:bCs/>
          <w:sz w:val="20"/>
        </w:rPr>
        <w:t>/</w:t>
      </w:r>
      <w:r w:rsidR="000D5121" w:rsidRPr="000D5121">
        <w:rPr>
          <w:rFonts w:ascii="Univers 55" w:eastAsiaTheme="minorHAnsi" w:hAnsi="Univers 55"/>
          <w:b/>
          <w:bCs/>
          <w:sz w:val="20"/>
        </w:rPr>
        <w:t xml:space="preserve"> Toronto, Canada</w:t>
      </w:r>
      <w:r w:rsidR="000D5121">
        <w:rPr>
          <w:rFonts w:eastAsiaTheme="minorHAnsi"/>
          <w:b/>
          <w:bCs/>
        </w:rPr>
        <w:t xml:space="preserve"> </w:t>
      </w:r>
      <w:r w:rsidRPr="000D5121">
        <w:rPr>
          <w:rFonts w:ascii="Univers 55" w:eastAsiaTheme="minorHAnsi" w:hAnsi="Univers 55"/>
          <w:sz w:val="20"/>
        </w:rPr>
        <w:t xml:space="preserve">– </w:t>
      </w:r>
      <w:r w:rsidR="000D5121" w:rsidRPr="000D5121">
        <w:rPr>
          <w:rFonts w:ascii="Univers 55" w:eastAsiaTheme="minorHAnsi" w:hAnsi="Univers 55"/>
          <w:sz w:val="20"/>
        </w:rPr>
        <w:t>Canada</w:t>
      </w:r>
      <w:r w:rsidR="006C7F4A">
        <w:rPr>
          <w:rFonts w:ascii="Univers 55" w:eastAsiaTheme="minorHAnsi" w:hAnsi="Univers 55"/>
          <w:sz w:val="20"/>
        </w:rPr>
        <w:t>’</w:t>
      </w:r>
      <w:r w:rsidR="000D5121" w:rsidRPr="000D5121">
        <w:rPr>
          <w:rFonts w:ascii="Univers 55" w:eastAsiaTheme="minorHAnsi" w:hAnsi="Univers 55"/>
          <w:sz w:val="20"/>
        </w:rPr>
        <w:t xml:space="preserve">s largest graphic communications and printing </w:t>
      </w:r>
      <w:r w:rsidR="009E3C78">
        <w:rPr>
          <w:rFonts w:ascii="Univers 55" w:eastAsiaTheme="minorHAnsi" w:hAnsi="Univers 55"/>
          <w:sz w:val="20"/>
        </w:rPr>
        <w:t>trade show</w:t>
      </w:r>
      <w:r w:rsidR="00BB293C">
        <w:rPr>
          <w:rFonts w:ascii="Univers 55" w:eastAsiaTheme="minorHAnsi" w:hAnsi="Univers 55"/>
          <w:sz w:val="20"/>
        </w:rPr>
        <w:t xml:space="preserve"> </w:t>
      </w:r>
      <w:r w:rsidR="000D5121" w:rsidRPr="000D5121">
        <w:rPr>
          <w:rFonts w:ascii="Univers 55" w:eastAsiaTheme="minorHAnsi" w:hAnsi="Univers 55"/>
          <w:sz w:val="20"/>
        </w:rPr>
        <w:t>takes place April 9</w:t>
      </w:r>
      <w:r w:rsidR="006C7F4A">
        <w:rPr>
          <w:rFonts w:ascii="Univers 55" w:eastAsiaTheme="minorHAnsi" w:hAnsi="Univers 55"/>
          <w:sz w:val="20"/>
        </w:rPr>
        <w:t>–</w:t>
      </w:r>
      <w:r w:rsidR="000D5121" w:rsidRPr="000D5121">
        <w:rPr>
          <w:rFonts w:ascii="Univers 55" w:eastAsiaTheme="minorHAnsi" w:hAnsi="Univers 55"/>
          <w:sz w:val="20"/>
        </w:rPr>
        <w:t xml:space="preserve">11, 2025. Automation expert OneVision </w:t>
      </w:r>
      <w:r w:rsidR="009E3C78">
        <w:rPr>
          <w:rFonts w:ascii="Univers 55" w:eastAsiaTheme="minorHAnsi" w:hAnsi="Univers 55"/>
          <w:sz w:val="20"/>
        </w:rPr>
        <w:t>w</w:t>
      </w:r>
      <w:r w:rsidR="009E3C78" w:rsidRPr="009E3C78">
        <w:rPr>
          <w:rFonts w:ascii="Univers 55" w:eastAsiaTheme="minorHAnsi" w:hAnsi="Univers 55"/>
          <w:sz w:val="20"/>
        </w:rPr>
        <w:t xml:space="preserve">ill be at booth 5605 to showcase flexible </w:t>
      </w:r>
      <w:r w:rsidR="000D5121" w:rsidRPr="000D5121">
        <w:rPr>
          <w:rFonts w:ascii="Univers 55" w:eastAsiaTheme="minorHAnsi" w:hAnsi="Univers 55"/>
          <w:sz w:val="20"/>
        </w:rPr>
        <w:t>automation software for various printing segments such as book, commercial, label and wide format printing.</w:t>
      </w:r>
    </w:p>
    <w:p w14:paraId="3C9EEF55" w14:textId="03A49984" w:rsidR="00DF3AA6" w:rsidRPr="003D0170" w:rsidRDefault="009E3C78" w:rsidP="00663398">
      <w:pPr>
        <w:jc w:val="both"/>
        <w:rPr>
          <w:rStyle w:val="Fett"/>
        </w:rPr>
      </w:pPr>
      <w:r w:rsidRPr="00DF3AA6">
        <w:rPr>
          <w:lang w:val="en-GB"/>
        </w:rPr>
        <w:br/>
      </w:r>
      <w:bookmarkStart w:id="0" w:name="_Hlk190248201"/>
      <w:r w:rsidRPr="009E3C78">
        <w:rPr>
          <w:rStyle w:val="Fett"/>
        </w:rPr>
        <w:t>Increased performance through automation</w:t>
      </w:r>
      <w:r w:rsidR="00DF3AA6">
        <w:rPr>
          <w:rStyle w:val="Fett"/>
        </w:rPr>
        <w:t xml:space="preserve"> </w:t>
      </w:r>
    </w:p>
    <w:bookmarkEnd w:id="0"/>
    <w:p w14:paraId="111A8BD9" w14:textId="77777777" w:rsidR="000D5121" w:rsidRPr="00565137" w:rsidRDefault="000D5121" w:rsidP="00663398">
      <w:pPr>
        <w:jc w:val="both"/>
        <w:rPr>
          <w:rFonts w:eastAsiaTheme="minorHAnsi"/>
        </w:rPr>
      </w:pPr>
    </w:p>
    <w:p w14:paraId="53FCCED9" w14:textId="77777777" w:rsidR="003D0170" w:rsidRDefault="000D5121" w:rsidP="00663398">
      <w:pPr>
        <w:jc w:val="both"/>
      </w:pPr>
      <w:r>
        <w:t xml:space="preserve">From order entry in the web shop, through automated file preparation, to press, finishing and production control, the software efficiently routes print jobs through the production process. </w:t>
      </w:r>
      <w:r w:rsidR="009E3C78">
        <w:rPr>
          <w:rStyle w:val="--l"/>
        </w:rPr>
        <w:t>Cutting-edge technologies for dynamic and automated print form creation (imposition, nesting, ganging) ensure more sustainable use of substrates.</w:t>
      </w:r>
      <w:r>
        <w:t xml:space="preserve"> </w:t>
      </w:r>
    </w:p>
    <w:p w14:paraId="015137D2" w14:textId="77777777" w:rsidR="003D0170" w:rsidRDefault="003D0170" w:rsidP="00663398">
      <w:pPr>
        <w:jc w:val="both"/>
      </w:pPr>
    </w:p>
    <w:p w14:paraId="7C679909" w14:textId="49ECAFC5" w:rsidR="000D5121" w:rsidRDefault="000D5121" w:rsidP="00663398">
      <w:pPr>
        <w:jc w:val="both"/>
        <w:rPr>
          <w:rFonts w:eastAsiaTheme="minorHAnsi"/>
        </w:rPr>
      </w:pPr>
      <w:r>
        <w:t xml:space="preserve">Print service providers from a wide variety of print verticals, such as </w:t>
      </w:r>
      <w:r w:rsidR="009E3C78">
        <w:t>one of Canada</w:t>
      </w:r>
      <w:r w:rsidR="006C7F4A">
        <w:t>’</w:t>
      </w:r>
      <w:r w:rsidR="009E3C78">
        <w:t xml:space="preserve">s leading print manufacturers Cober, </w:t>
      </w:r>
      <w:r>
        <w:t>in-plant printing company Christus Health</w:t>
      </w:r>
      <w:r w:rsidR="009E3C78">
        <w:t xml:space="preserve"> or</w:t>
      </w:r>
      <w:r>
        <w:t xml:space="preserve"> large format printers 2CT Media and Phase3</w:t>
      </w:r>
      <w:r w:rsidR="009E3C78">
        <w:t xml:space="preserve"> </w:t>
      </w:r>
      <w:r w:rsidR="009E3C78">
        <w:rPr>
          <w:rStyle w:val="--l"/>
        </w:rPr>
        <w:t>have chosen to automate with OneVision software.</w:t>
      </w:r>
    </w:p>
    <w:p w14:paraId="5763D1FE" w14:textId="2B7BD47E" w:rsidR="008D2357" w:rsidRDefault="008D2357" w:rsidP="00663398">
      <w:pPr>
        <w:jc w:val="both"/>
      </w:pPr>
    </w:p>
    <w:p w14:paraId="4893A9BC" w14:textId="64A52985" w:rsidR="008D2357" w:rsidRPr="008D2357" w:rsidRDefault="008D2357" w:rsidP="00663398">
      <w:pPr>
        <w:jc w:val="both"/>
        <w:rPr>
          <w:b/>
          <w:bCs/>
        </w:rPr>
      </w:pPr>
      <w:r>
        <w:rPr>
          <w:b/>
          <w:bCs/>
        </w:rPr>
        <w:t>Smart factory with production tracking and batch management software</w:t>
      </w:r>
    </w:p>
    <w:p w14:paraId="67619F4B" w14:textId="2728E95F" w:rsidR="008D2357" w:rsidRDefault="008D2357" w:rsidP="00663398">
      <w:pPr>
        <w:jc w:val="both"/>
      </w:pPr>
    </w:p>
    <w:p w14:paraId="26D87743" w14:textId="240BB1BE" w:rsidR="008D2357" w:rsidRPr="008D2357" w:rsidRDefault="008D2357" w:rsidP="008D2357">
      <w:pPr>
        <w:suppressAutoHyphens w:val="0"/>
        <w:spacing w:before="100" w:beforeAutospacing="1" w:after="100" w:afterAutospacing="1"/>
        <w:rPr>
          <w:rFonts w:eastAsiaTheme="minorHAnsi"/>
        </w:rPr>
      </w:pPr>
      <w:r w:rsidRPr="008D2357">
        <w:rPr>
          <w:rFonts w:eastAsiaTheme="minorHAnsi"/>
        </w:rPr>
        <w:t>At Graphics Canada, OneVision will also showcase its latest solutions:</w:t>
      </w:r>
    </w:p>
    <w:p w14:paraId="59641643" w14:textId="1E6C5CE5" w:rsidR="008D2357" w:rsidRPr="008D2357" w:rsidRDefault="008D2357" w:rsidP="009E3C78">
      <w:pPr>
        <w:numPr>
          <w:ilvl w:val="0"/>
          <w:numId w:val="36"/>
        </w:numPr>
        <w:suppressAutoHyphens w:val="0"/>
        <w:spacing w:before="100" w:beforeAutospacing="1" w:after="100" w:afterAutospacing="1"/>
        <w:jc w:val="both"/>
        <w:rPr>
          <w:rFonts w:eastAsiaTheme="minorHAnsi"/>
        </w:rPr>
      </w:pPr>
      <w:r w:rsidRPr="008D2357">
        <w:rPr>
          <w:rFonts w:eastAsiaTheme="minorHAnsi"/>
          <w:b/>
          <w:bCs/>
        </w:rPr>
        <w:t>OneVision Stations:</w:t>
      </w:r>
      <w:r w:rsidRPr="008D2357">
        <w:rPr>
          <w:rFonts w:eastAsiaTheme="minorHAnsi"/>
        </w:rPr>
        <w:t xml:space="preserve"> With this solution, the entire production process can be digitally mapped and monitored. </w:t>
      </w:r>
      <w:r w:rsidR="009E3C78">
        <w:rPr>
          <w:rStyle w:val="--l"/>
        </w:rPr>
        <w:t>In particular, manual activities such as stitching, eyeletting, picking, etc., or machines without a digital interface can be directly integrated into the workflow. This helps print service providers reliably meet their service level agreements with their customers.</w:t>
      </w:r>
    </w:p>
    <w:p w14:paraId="3D2A8FE9" w14:textId="5C8F130B" w:rsidR="00A40D53" w:rsidRPr="009E3C78" w:rsidRDefault="008D2357" w:rsidP="009E3C78">
      <w:pPr>
        <w:numPr>
          <w:ilvl w:val="0"/>
          <w:numId w:val="36"/>
        </w:numPr>
        <w:suppressAutoHyphens w:val="0"/>
        <w:spacing w:before="100" w:beforeAutospacing="1" w:after="100" w:afterAutospacing="1"/>
        <w:jc w:val="both"/>
        <w:rPr>
          <w:rFonts w:eastAsiaTheme="minorHAnsi"/>
        </w:rPr>
      </w:pPr>
      <w:r w:rsidRPr="008D2357">
        <w:rPr>
          <w:rFonts w:eastAsiaTheme="minorHAnsi"/>
          <w:b/>
          <w:bCs/>
        </w:rPr>
        <w:t>OneVision Workspace Production:</w:t>
      </w:r>
      <w:r w:rsidRPr="009E3C78">
        <w:rPr>
          <w:rFonts w:eastAsiaTheme="minorHAnsi"/>
          <w:b/>
          <w:bCs/>
        </w:rPr>
        <w:t xml:space="preserve"> </w:t>
      </w:r>
      <w:r w:rsidRPr="009E3C78">
        <w:rPr>
          <w:rFonts w:eastAsiaTheme="minorHAnsi"/>
        </w:rPr>
        <w:t>The</w:t>
      </w:r>
      <w:r w:rsidRPr="008D2357">
        <w:rPr>
          <w:rFonts w:eastAsiaTheme="minorHAnsi"/>
        </w:rPr>
        <w:t xml:space="preserve"> </w:t>
      </w:r>
      <w:r w:rsidRPr="009E3C78">
        <w:rPr>
          <w:rFonts w:eastAsiaTheme="minorHAnsi"/>
        </w:rPr>
        <w:t xml:space="preserve">software enables digital mapping of the entire machine workflow. The result is job bundles that can be produced together. Time-consuming machine </w:t>
      </w:r>
      <w:r w:rsidR="009E3C78">
        <w:rPr>
          <w:rStyle w:val="--l"/>
        </w:rPr>
        <w:t xml:space="preserve">changeovers are reduced and throughput is significantly increased. </w:t>
      </w:r>
      <w:r w:rsidR="009E3C78">
        <w:br/>
      </w:r>
    </w:p>
    <w:p w14:paraId="72FBB1AA" w14:textId="2C91E4E7" w:rsidR="008D2357" w:rsidRPr="009E3C78" w:rsidRDefault="008D2357" w:rsidP="008D2357">
      <w:pPr>
        <w:spacing w:after="160" w:line="259" w:lineRule="auto"/>
        <w:rPr>
          <w:rFonts w:eastAsiaTheme="minorHAnsi"/>
        </w:rPr>
      </w:pPr>
      <w:r>
        <w:t xml:space="preserve">The OneVision team welcomes visitors at Graphics Canada at booth </w:t>
      </w:r>
      <w:r w:rsidRPr="000D5121">
        <w:rPr>
          <w:rFonts w:eastAsiaTheme="minorHAnsi"/>
        </w:rPr>
        <w:t>5605</w:t>
      </w:r>
      <w:r>
        <w:rPr>
          <w:rFonts w:eastAsiaTheme="minorHAnsi"/>
        </w:rPr>
        <w:t>.</w:t>
      </w:r>
    </w:p>
    <w:p w14:paraId="17C2047F" w14:textId="09333888" w:rsidR="008D2357" w:rsidRDefault="008D2357" w:rsidP="00663398">
      <w:pPr>
        <w:jc w:val="both"/>
        <w:rPr>
          <w:rFonts w:eastAsiaTheme="minorHAnsi"/>
        </w:rPr>
      </w:pPr>
    </w:p>
    <w:p w14:paraId="689C686A" w14:textId="77777777" w:rsidR="00663398" w:rsidRDefault="00663398" w:rsidP="003E596B">
      <w:pPr>
        <w:rPr>
          <w:rFonts w:eastAsiaTheme="minorHAnsi"/>
        </w:rPr>
      </w:pPr>
    </w:p>
    <w:p w14:paraId="2129C9A5" w14:textId="5858FADA" w:rsidR="003E596B" w:rsidRPr="00A85F33" w:rsidRDefault="003E596B" w:rsidP="003E596B">
      <w:pPr>
        <w:rPr>
          <w:rFonts w:eastAsiaTheme="minorHAnsi"/>
          <w:b/>
          <w:bCs/>
          <w:szCs w:val="20"/>
        </w:rPr>
      </w:pPr>
      <w:r w:rsidRPr="00A85F33">
        <w:rPr>
          <w:rFonts w:eastAsiaTheme="minorHAnsi"/>
          <w:b/>
          <w:bCs/>
          <w:szCs w:val="20"/>
        </w:rPr>
        <w:t>About OneVision Software AG</w:t>
      </w:r>
    </w:p>
    <w:p w14:paraId="5B2970D8" w14:textId="77777777" w:rsidR="003E596B" w:rsidRPr="00A85F33" w:rsidRDefault="003E596B" w:rsidP="003E596B">
      <w:pPr>
        <w:rPr>
          <w:rFonts w:eastAsiaTheme="minorHAnsi"/>
          <w:szCs w:val="20"/>
        </w:rPr>
      </w:pPr>
      <w:r w:rsidRPr="00A85F33">
        <w:rPr>
          <w:rStyle w:val="Fett"/>
          <w:rFonts w:ascii="Calibri" w:hAnsi="Calibri" w:cs="Calibri"/>
          <w:b w:val="0"/>
          <w:szCs w:val="20"/>
        </w:rPr>
        <w:br/>
      </w:r>
      <w:r w:rsidRPr="00A85F33">
        <w:rPr>
          <w:rFonts w:eastAsiaTheme="minorHAnsi"/>
          <w:szCs w:val="20"/>
        </w:rPr>
        <w:t>OneVision Software AG is an international software manufacturer for automation of production processes in the printing and publishing sectors as well as numerous other industry segments. For almost 30 years, the company´s automation solutions have helped more than 3,000 customers worldwide to achieve greater profitability. As a globally active company, the OneVision Group comprises entities in Germany, USA, Great Britain, France, Brazil, Singapore and India.</w:t>
      </w:r>
    </w:p>
    <w:p w14:paraId="65EAA8CA" w14:textId="4D4C12A1" w:rsidR="00D3678C" w:rsidRPr="00A85F33" w:rsidRDefault="00D3678C">
      <w:pPr>
        <w:suppressAutoHyphens w:val="0"/>
        <w:autoSpaceDE w:val="0"/>
        <w:autoSpaceDN w:val="0"/>
        <w:adjustRightInd w:val="0"/>
        <w:jc w:val="both"/>
        <w:rPr>
          <w:rFonts w:eastAsiaTheme="minorHAnsi"/>
          <w:szCs w:val="20"/>
        </w:rPr>
      </w:pPr>
    </w:p>
    <w:p w14:paraId="7A73823A" w14:textId="3C57DFCF" w:rsidR="009E3C78" w:rsidRDefault="009E3C78">
      <w:pPr>
        <w:suppressAutoHyphens w:val="0"/>
        <w:autoSpaceDE w:val="0"/>
        <w:autoSpaceDN w:val="0"/>
        <w:adjustRightInd w:val="0"/>
        <w:jc w:val="both"/>
        <w:rPr>
          <w:rFonts w:eastAsiaTheme="minorHAnsi"/>
          <w:sz w:val="18"/>
          <w:szCs w:val="18"/>
        </w:rPr>
      </w:pPr>
    </w:p>
    <w:p w14:paraId="1231E20B" w14:textId="1EB96B4F" w:rsidR="009E3C78" w:rsidRDefault="009E3C78">
      <w:pPr>
        <w:suppressAutoHyphens w:val="0"/>
        <w:autoSpaceDE w:val="0"/>
        <w:autoSpaceDN w:val="0"/>
        <w:adjustRightInd w:val="0"/>
        <w:jc w:val="both"/>
        <w:rPr>
          <w:rFonts w:eastAsiaTheme="minorHAnsi"/>
          <w:sz w:val="18"/>
          <w:szCs w:val="18"/>
        </w:rPr>
      </w:pPr>
    </w:p>
    <w:p w14:paraId="4A5668BA" w14:textId="6FFC75CB" w:rsidR="009E3C78" w:rsidRDefault="009E3C78">
      <w:pPr>
        <w:suppressAutoHyphens w:val="0"/>
        <w:autoSpaceDE w:val="0"/>
        <w:autoSpaceDN w:val="0"/>
        <w:adjustRightInd w:val="0"/>
        <w:jc w:val="both"/>
        <w:rPr>
          <w:rFonts w:eastAsiaTheme="minorHAnsi"/>
          <w:sz w:val="18"/>
          <w:szCs w:val="18"/>
        </w:rPr>
      </w:pPr>
    </w:p>
    <w:p w14:paraId="433FDEDD" w14:textId="5CD72027" w:rsidR="009E3C78" w:rsidRDefault="009E3C78">
      <w:pPr>
        <w:suppressAutoHyphens w:val="0"/>
        <w:autoSpaceDE w:val="0"/>
        <w:autoSpaceDN w:val="0"/>
        <w:adjustRightInd w:val="0"/>
        <w:jc w:val="both"/>
        <w:rPr>
          <w:rFonts w:eastAsiaTheme="minorHAnsi"/>
          <w:sz w:val="18"/>
          <w:szCs w:val="18"/>
        </w:rPr>
      </w:pPr>
    </w:p>
    <w:p w14:paraId="43F95FF2" w14:textId="50E29058" w:rsidR="00CD56EC" w:rsidRDefault="00CD56EC">
      <w:pPr>
        <w:suppressAutoHyphens w:val="0"/>
        <w:autoSpaceDE w:val="0"/>
        <w:autoSpaceDN w:val="0"/>
        <w:adjustRightInd w:val="0"/>
        <w:jc w:val="both"/>
        <w:rPr>
          <w:rFonts w:eastAsiaTheme="minorHAnsi"/>
          <w:sz w:val="18"/>
          <w:szCs w:val="18"/>
        </w:rPr>
      </w:pPr>
    </w:p>
    <w:p w14:paraId="1EC85A1C" w14:textId="77777777" w:rsidR="00CD56EC" w:rsidRDefault="00CD56EC">
      <w:pPr>
        <w:suppressAutoHyphens w:val="0"/>
        <w:autoSpaceDE w:val="0"/>
        <w:autoSpaceDN w:val="0"/>
        <w:adjustRightInd w:val="0"/>
        <w:jc w:val="both"/>
        <w:rPr>
          <w:rFonts w:eastAsiaTheme="minorHAnsi"/>
          <w:sz w:val="18"/>
          <w:szCs w:val="18"/>
        </w:rPr>
      </w:pPr>
    </w:p>
    <w:p w14:paraId="618F1B17" w14:textId="4A0F381E" w:rsidR="009E3C78" w:rsidRDefault="009E3C78">
      <w:pPr>
        <w:suppressAutoHyphens w:val="0"/>
        <w:autoSpaceDE w:val="0"/>
        <w:autoSpaceDN w:val="0"/>
        <w:adjustRightInd w:val="0"/>
        <w:jc w:val="both"/>
        <w:rPr>
          <w:rFonts w:eastAsiaTheme="minorHAnsi"/>
          <w:sz w:val="18"/>
          <w:szCs w:val="18"/>
        </w:rPr>
      </w:pPr>
    </w:p>
    <w:p w14:paraId="44E8ACEB" w14:textId="77777777" w:rsidR="009E3C78" w:rsidRPr="00BA62A9" w:rsidRDefault="009E3C78">
      <w:pPr>
        <w:suppressAutoHyphens w:val="0"/>
        <w:autoSpaceDE w:val="0"/>
        <w:autoSpaceDN w:val="0"/>
        <w:adjustRightInd w:val="0"/>
        <w:jc w:val="both"/>
        <w:rPr>
          <w:rFonts w:eastAsiaTheme="minorHAnsi"/>
          <w:sz w:val="18"/>
          <w:szCs w:val="18"/>
        </w:rPr>
      </w:pPr>
    </w:p>
    <w:p w14:paraId="765A2DBD" w14:textId="0C6C1198" w:rsidR="00D3678C" w:rsidRPr="00BA62A9" w:rsidRDefault="00A63A50">
      <w:pPr>
        <w:rPr>
          <w:b/>
          <w:sz w:val="16"/>
          <w:szCs w:val="16"/>
        </w:rPr>
      </w:pPr>
      <w:r w:rsidRPr="00BA62A9">
        <w:rPr>
          <w:b/>
          <w:sz w:val="16"/>
          <w:szCs w:val="16"/>
        </w:rPr>
        <w:lastRenderedPageBreak/>
        <w:t xml:space="preserve">Picture Credits: </w:t>
      </w:r>
    </w:p>
    <w:p w14:paraId="2C076A31" w14:textId="2D3E7AEE" w:rsidR="00D3678C" w:rsidRPr="00BA62A9" w:rsidRDefault="00D3678C">
      <w:pPr>
        <w:rPr>
          <w:b/>
          <w:sz w:val="16"/>
          <w:szCs w:val="16"/>
        </w:rPr>
      </w:pPr>
    </w:p>
    <w:p w14:paraId="3381A94D" w14:textId="77777777" w:rsidR="00D3678C" w:rsidRPr="00BA62A9" w:rsidRDefault="00D3678C">
      <w:pPr>
        <w:rPr>
          <w:b/>
          <w:sz w:val="16"/>
          <w:szCs w:val="16"/>
        </w:rPr>
      </w:pPr>
    </w:p>
    <w:p w14:paraId="51B197BA" w14:textId="3AC9FD73" w:rsidR="00D3678C" w:rsidRDefault="00A63A50" w:rsidP="00A965DE">
      <w:pPr>
        <w:pStyle w:val="StandardWeb"/>
        <w:rPr>
          <w:rFonts w:ascii="Univers 55" w:eastAsiaTheme="minorHAnsi" w:hAnsi="Univers 55"/>
          <w:i/>
          <w:sz w:val="16"/>
          <w:szCs w:val="16"/>
        </w:rPr>
      </w:pPr>
      <w:r w:rsidRPr="00BA62A9">
        <w:rPr>
          <w:rFonts w:ascii="Univers 55" w:eastAsiaTheme="minorHAnsi" w:hAnsi="Univers 55"/>
          <w:i/>
          <w:sz w:val="16"/>
          <w:szCs w:val="16"/>
        </w:rPr>
        <w:t xml:space="preserve">Image 1: </w:t>
      </w:r>
      <w:r w:rsidR="00565137">
        <w:rPr>
          <w:rFonts w:ascii="Univers 55" w:eastAsiaTheme="minorHAnsi" w:hAnsi="Univers 55"/>
          <w:i/>
          <w:sz w:val="16"/>
          <w:szCs w:val="16"/>
        </w:rPr>
        <w:t>OneVision joins Gaphics Canada</w:t>
      </w:r>
      <w:r w:rsidR="008525B9">
        <w:rPr>
          <w:rFonts w:ascii="Univers 55" w:eastAsiaTheme="minorHAnsi" w:hAnsi="Univers 55"/>
          <w:i/>
          <w:sz w:val="16"/>
          <w:szCs w:val="16"/>
        </w:rPr>
        <w:t xml:space="preserve"> 2025 in Toronto</w:t>
      </w:r>
    </w:p>
    <w:p w14:paraId="7C0F266D" w14:textId="6C421EB4" w:rsidR="00565137" w:rsidRDefault="00565137" w:rsidP="00A965DE">
      <w:pPr>
        <w:pStyle w:val="StandardWeb"/>
        <w:rPr>
          <w:rFonts w:ascii="Univers 55" w:eastAsiaTheme="minorHAnsi" w:hAnsi="Univers 55"/>
          <w:i/>
          <w:sz w:val="16"/>
          <w:szCs w:val="16"/>
        </w:rPr>
      </w:pPr>
    </w:p>
    <w:p w14:paraId="3FA0CA04" w14:textId="49F9C9F4" w:rsidR="00565137" w:rsidRPr="00BA62A9" w:rsidRDefault="00565137" w:rsidP="00A965DE">
      <w:pPr>
        <w:pStyle w:val="StandardWeb"/>
        <w:rPr>
          <w:rFonts w:ascii="Univers 55" w:eastAsiaTheme="minorHAnsi" w:hAnsi="Univers 55"/>
          <w:i/>
          <w:sz w:val="16"/>
          <w:szCs w:val="16"/>
        </w:rPr>
      </w:pPr>
      <w:r>
        <w:rPr>
          <w:rFonts w:ascii="Univers 55" w:eastAsiaTheme="minorHAnsi" w:hAnsi="Univers 55"/>
          <w:i/>
          <w:noProof/>
          <w:sz w:val="16"/>
          <w:szCs w:val="16"/>
        </w:rPr>
        <w:drawing>
          <wp:inline distT="0" distB="0" distL="0" distR="0" wp14:anchorId="59FB07B9" wp14:editId="43392F1D">
            <wp:extent cx="3468448" cy="2313829"/>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76954" cy="2319503"/>
                    </a:xfrm>
                    <a:prstGeom prst="rect">
                      <a:avLst/>
                    </a:prstGeom>
                    <a:noFill/>
                    <a:ln>
                      <a:noFill/>
                    </a:ln>
                  </pic:spPr>
                </pic:pic>
              </a:graphicData>
            </a:graphic>
          </wp:inline>
        </w:drawing>
      </w:r>
    </w:p>
    <w:p w14:paraId="689CC3D1" w14:textId="77777777" w:rsidR="00BA62A9" w:rsidRPr="00BA62A9" w:rsidRDefault="00BA62A9" w:rsidP="00A965DE">
      <w:pPr>
        <w:pStyle w:val="StandardWeb"/>
        <w:rPr>
          <w:sz w:val="16"/>
          <w:szCs w:val="16"/>
        </w:rPr>
      </w:pPr>
    </w:p>
    <w:p w14:paraId="2516A1D3" w14:textId="78FCC54E" w:rsidR="00D3678C" w:rsidRPr="00BA62A9" w:rsidRDefault="00D3678C">
      <w:pPr>
        <w:rPr>
          <w:sz w:val="16"/>
          <w:szCs w:val="16"/>
        </w:rPr>
      </w:pPr>
    </w:p>
    <w:p w14:paraId="704ADAAA" w14:textId="77777777" w:rsidR="00D3678C" w:rsidRPr="00BA62A9" w:rsidRDefault="00D3678C">
      <w:pPr>
        <w:rPr>
          <w:b/>
          <w:sz w:val="16"/>
          <w:szCs w:val="16"/>
        </w:rPr>
      </w:pPr>
    </w:p>
    <w:p w14:paraId="02B3A2BF" w14:textId="3DD74CB4" w:rsidR="00D3678C" w:rsidRDefault="00A63A50">
      <w:pPr>
        <w:pStyle w:val="StandardWeb"/>
        <w:rPr>
          <w:rFonts w:ascii="Univers 55" w:eastAsiaTheme="minorHAnsi" w:hAnsi="Univers 55"/>
          <w:i/>
          <w:sz w:val="16"/>
          <w:szCs w:val="16"/>
        </w:rPr>
      </w:pPr>
      <w:r w:rsidRPr="00BA62A9">
        <w:rPr>
          <w:rFonts w:ascii="Univers 55" w:eastAsiaTheme="minorHAnsi" w:hAnsi="Univers 55"/>
          <w:i/>
          <w:sz w:val="16"/>
          <w:szCs w:val="16"/>
        </w:rPr>
        <w:t>Image 2:</w:t>
      </w:r>
      <w:r w:rsidR="00BA62A9" w:rsidRPr="00BA62A9">
        <w:rPr>
          <w:rFonts w:ascii="Univers 55" w:eastAsiaTheme="minorHAnsi" w:hAnsi="Univers 55"/>
          <w:i/>
          <w:sz w:val="16"/>
          <w:szCs w:val="16"/>
        </w:rPr>
        <w:t xml:space="preserve"> Logo OneVision Software</w:t>
      </w:r>
    </w:p>
    <w:p w14:paraId="07A6627F" w14:textId="71F2DA4F" w:rsidR="00D64B26" w:rsidRPr="00BA62A9" w:rsidRDefault="00D64B26">
      <w:pPr>
        <w:pStyle w:val="StandardWeb"/>
        <w:rPr>
          <w:rFonts w:ascii="Univers 55" w:eastAsiaTheme="minorHAnsi" w:hAnsi="Univers 55"/>
          <w:i/>
          <w:sz w:val="16"/>
          <w:szCs w:val="16"/>
        </w:rPr>
      </w:pPr>
      <w:r w:rsidRPr="00BA62A9">
        <w:rPr>
          <w:noProof/>
          <w:sz w:val="16"/>
          <w:szCs w:val="16"/>
          <w:lang w:val="de-DE" w:eastAsia="de-DE"/>
        </w:rPr>
        <w:drawing>
          <wp:inline distT="0" distB="0" distL="0" distR="0" wp14:anchorId="0CADF31A" wp14:editId="0853DD3A">
            <wp:extent cx="1391389" cy="397518"/>
            <wp:effectExtent l="0" t="0" r="0" b="254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_Logo-OneVision_for_we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91389" cy="397518"/>
                    </a:xfrm>
                    <a:prstGeom prst="rect">
                      <a:avLst/>
                    </a:prstGeom>
                  </pic:spPr>
                </pic:pic>
              </a:graphicData>
            </a:graphic>
          </wp:inline>
        </w:drawing>
      </w:r>
    </w:p>
    <w:p w14:paraId="40773DF2" w14:textId="77777777" w:rsidR="00D3678C" w:rsidRPr="00BA62A9" w:rsidRDefault="00D3678C">
      <w:pPr>
        <w:pStyle w:val="Headline2"/>
        <w:rPr>
          <w:rFonts w:eastAsiaTheme="minorHAnsi"/>
          <w:noProof w:val="0"/>
          <w:sz w:val="16"/>
          <w:szCs w:val="16"/>
        </w:rPr>
      </w:pPr>
    </w:p>
    <w:p w14:paraId="39904E79" w14:textId="77777777" w:rsidR="00D3678C" w:rsidRPr="00BA62A9" w:rsidRDefault="00A63A50">
      <w:pPr>
        <w:rPr>
          <w:b/>
          <w:bCs/>
          <w:sz w:val="16"/>
          <w:szCs w:val="16"/>
        </w:rPr>
      </w:pPr>
      <w:r w:rsidRPr="00BA62A9">
        <w:rPr>
          <w:b/>
          <w:bCs/>
          <w:sz w:val="16"/>
          <w:szCs w:val="16"/>
        </w:rPr>
        <w:t>Press contact:</w:t>
      </w:r>
      <w:r w:rsidRPr="00BA62A9">
        <w:rPr>
          <w:b/>
          <w:bCs/>
          <w:sz w:val="16"/>
          <w:szCs w:val="16"/>
        </w:rPr>
        <w:tab/>
      </w:r>
      <w:r w:rsidRPr="00BA62A9">
        <w:rPr>
          <w:b/>
          <w:bCs/>
          <w:sz w:val="16"/>
          <w:szCs w:val="16"/>
        </w:rPr>
        <w:tab/>
      </w:r>
      <w:r w:rsidRPr="00BA62A9">
        <w:rPr>
          <w:b/>
          <w:bCs/>
          <w:sz w:val="16"/>
          <w:szCs w:val="16"/>
        </w:rPr>
        <w:tab/>
      </w:r>
      <w:r w:rsidRPr="00BA62A9">
        <w:rPr>
          <w:b/>
          <w:bCs/>
          <w:sz w:val="16"/>
          <w:szCs w:val="16"/>
        </w:rPr>
        <w:tab/>
      </w:r>
      <w:r w:rsidRPr="00BA62A9">
        <w:rPr>
          <w:b/>
          <w:bCs/>
          <w:sz w:val="16"/>
          <w:szCs w:val="16"/>
        </w:rPr>
        <w:tab/>
      </w:r>
      <w:r w:rsidRPr="00BA62A9">
        <w:rPr>
          <w:b/>
          <w:bCs/>
          <w:sz w:val="16"/>
          <w:szCs w:val="16"/>
        </w:rPr>
        <w:tab/>
      </w:r>
      <w:r w:rsidRPr="00BA62A9">
        <w:rPr>
          <w:sz w:val="16"/>
          <w:szCs w:val="16"/>
        </w:rPr>
        <w:tab/>
      </w:r>
      <w:r w:rsidRPr="00BA62A9">
        <w:rPr>
          <w:sz w:val="16"/>
          <w:szCs w:val="16"/>
        </w:rPr>
        <w:tab/>
      </w:r>
      <w:r w:rsidRPr="00BA62A9">
        <w:rPr>
          <w:sz w:val="16"/>
          <w:szCs w:val="16"/>
        </w:rPr>
        <w:tab/>
      </w:r>
      <w:r w:rsidRPr="00BA62A9">
        <w:rPr>
          <w:sz w:val="16"/>
          <w:szCs w:val="16"/>
        </w:rPr>
        <w:tab/>
      </w:r>
      <w:r w:rsidRPr="00BA62A9">
        <w:rPr>
          <w:sz w:val="16"/>
          <w:szCs w:val="16"/>
        </w:rPr>
        <w:tab/>
      </w:r>
    </w:p>
    <w:p w14:paraId="701F5577" w14:textId="77777777" w:rsidR="00D3678C" w:rsidRPr="006C7F4A" w:rsidRDefault="00A63A50">
      <w:pPr>
        <w:rPr>
          <w:sz w:val="16"/>
          <w:szCs w:val="16"/>
          <w:lang w:val="de-DE"/>
        </w:rPr>
      </w:pPr>
      <w:r w:rsidRPr="006C7F4A">
        <w:rPr>
          <w:sz w:val="16"/>
          <w:szCs w:val="16"/>
          <w:lang w:val="de-DE"/>
        </w:rPr>
        <w:t>Karin Bader</w:t>
      </w:r>
      <w:r w:rsidRPr="006C7F4A">
        <w:rPr>
          <w:sz w:val="16"/>
          <w:szCs w:val="16"/>
          <w:lang w:val="de-DE"/>
        </w:rPr>
        <w:tab/>
      </w:r>
      <w:r w:rsidRPr="006C7F4A">
        <w:rPr>
          <w:sz w:val="16"/>
          <w:szCs w:val="16"/>
          <w:lang w:val="de-DE"/>
        </w:rPr>
        <w:tab/>
      </w:r>
      <w:r w:rsidRPr="006C7F4A">
        <w:rPr>
          <w:sz w:val="16"/>
          <w:szCs w:val="16"/>
          <w:lang w:val="de-DE"/>
        </w:rPr>
        <w:tab/>
      </w:r>
      <w:r w:rsidRPr="006C7F4A">
        <w:rPr>
          <w:sz w:val="16"/>
          <w:szCs w:val="16"/>
          <w:lang w:val="de-DE"/>
        </w:rPr>
        <w:tab/>
      </w:r>
      <w:r w:rsidRPr="006C7F4A">
        <w:rPr>
          <w:sz w:val="16"/>
          <w:szCs w:val="16"/>
          <w:lang w:val="de-DE"/>
        </w:rPr>
        <w:tab/>
      </w:r>
    </w:p>
    <w:p w14:paraId="7D1EAA71" w14:textId="4B95581C" w:rsidR="00D3678C" w:rsidRPr="006C7F4A" w:rsidRDefault="00A63A50">
      <w:pPr>
        <w:rPr>
          <w:sz w:val="16"/>
          <w:szCs w:val="16"/>
          <w:lang w:val="de-DE"/>
        </w:rPr>
      </w:pPr>
      <w:r w:rsidRPr="006C7F4A">
        <w:rPr>
          <w:sz w:val="16"/>
          <w:szCs w:val="16"/>
          <w:lang w:val="de-DE"/>
        </w:rPr>
        <w:t>+49 941 78004 45</w:t>
      </w:r>
      <w:r w:rsidR="006C7F4A" w:rsidRPr="006C7F4A">
        <w:rPr>
          <w:sz w:val="16"/>
          <w:szCs w:val="16"/>
          <w:lang w:val="de-DE"/>
        </w:rPr>
        <w:t>0</w:t>
      </w:r>
      <w:r w:rsidRPr="006C7F4A">
        <w:rPr>
          <w:sz w:val="16"/>
          <w:szCs w:val="16"/>
          <w:lang w:val="de-DE"/>
        </w:rPr>
        <w:tab/>
      </w:r>
      <w:r w:rsidRPr="006C7F4A">
        <w:rPr>
          <w:sz w:val="16"/>
          <w:szCs w:val="16"/>
          <w:lang w:val="de-DE"/>
        </w:rPr>
        <w:tab/>
      </w:r>
      <w:r w:rsidRPr="006C7F4A">
        <w:rPr>
          <w:sz w:val="16"/>
          <w:szCs w:val="16"/>
          <w:lang w:val="de-DE"/>
        </w:rPr>
        <w:tab/>
      </w:r>
      <w:r w:rsidRPr="006C7F4A">
        <w:rPr>
          <w:sz w:val="16"/>
          <w:szCs w:val="16"/>
          <w:lang w:val="de-DE"/>
        </w:rPr>
        <w:tab/>
      </w:r>
      <w:r w:rsidRPr="006C7F4A">
        <w:rPr>
          <w:sz w:val="16"/>
          <w:szCs w:val="16"/>
          <w:lang w:val="de-DE"/>
        </w:rPr>
        <w:tab/>
      </w:r>
    </w:p>
    <w:p w14:paraId="4EEA0104" w14:textId="77777777" w:rsidR="006C7F4A" w:rsidRPr="006C7F4A" w:rsidRDefault="006C7F4A">
      <w:pPr>
        <w:rPr>
          <w:rFonts w:ascii="Univers LT Std 55" w:hAnsi="Univers LT Std 55"/>
          <w:sz w:val="16"/>
          <w:szCs w:val="16"/>
          <w:lang w:val="de-DE"/>
        </w:rPr>
      </w:pPr>
      <w:r>
        <w:rPr>
          <w:rFonts w:ascii="Univers LT Std 55" w:hAnsi="Univers LT Std 55"/>
          <w:sz w:val="16"/>
          <w:szCs w:val="16"/>
          <w:lang w:val="de-DE"/>
        </w:rPr>
        <w:fldChar w:fldCharType="begin"/>
      </w:r>
      <w:r>
        <w:rPr>
          <w:rFonts w:ascii="Univers LT Std 55" w:hAnsi="Univers LT Std 55"/>
          <w:sz w:val="16"/>
          <w:szCs w:val="16"/>
          <w:lang w:val="de-DE"/>
        </w:rPr>
        <w:instrText xml:space="preserve"> HYPERLINK "mailto:</w:instrText>
      </w:r>
      <w:r w:rsidRPr="006C7F4A">
        <w:rPr>
          <w:rFonts w:ascii="Univers LT Std 55" w:hAnsi="Univers LT Std 55"/>
          <w:sz w:val="16"/>
          <w:szCs w:val="16"/>
          <w:lang w:val="de-DE"/>
        </w:rPr>
        <w:instrText>contact@onevision.com</w:instrText>
      </w:r>
    </w:p>
    <w:p w14:paraId="0235C582" w14:textId="77777777" w:rsidR="006C7F4A" w:rsidRPr="008D6D76" w:rsidRDefault="006C7F4A">
      <w:pPr>
        <w:rPr>
          <w:rStyle w:val="Hyperlink"/>
          <w:rFonts w:ascii="Univers LT Std 55" w:hAnsi="Univers LT Std 55"/>
          <w:sz w:val="16"/>
          <w:szCs w:val="16"/>
          <w:lang w:val="de-DE"/>
        </w:rPr>
      </w:pPr>
      <w:r>
        <w:rPr>
          <w:rFonts w:ascii="Univers LT Std 55" w:hAnsi="Univers LT Std 55"/>
          <w:sz w:val="16"/>
          <w:szCs w:val="16"/>
          <w:lang w:val="de-DE"/>
        </w:rPr>
        <w:instrText xml:space="preserve">" </w:instrText>
      </w:r>
      <w:r>
        <w:rPr>
          <w:rFonts w:ascii="Univers LT Std 55" w:hAnsi="Univers LT Std 55"/>
          <w:sz w:val="16"/>
          <w:szCs w:val="16"/>
          <w:lang w:val="de-DE"/>
        </w:rPr>
        <w:fldChar w:fldCharType="separate"/>
      </w:r>
      <w:r w:rsidRPr="008D6D76">
        <w:rPr>
          <w:rStyle w:val="Hyperlink"/>
          <w:rFonts w:ascii="Univers LT Std 55" w:hAnsi="Univers LT Std 55"/>
          <w:sz w:val="16"/>
          <w:szCs w:val="16"/>
          <w:lang w:val="de-DE"/>
        </w:rPr>
        <w:t>contact@onevision.com</w:t>
      </w:r>
    </w:p>
    <w:p w14:paraId="7CAD5ECE" w14:textId="63E6B18A" w:rsidR="00A41F02" w:rsidRPr="006C7F4A" w:rsidRDefault="006C7F4A" w:rsidP="00F05BB5">
      <w:pPr>
        <w:rPr>
          <w:rFonts w:ascii="Univers LT Std 55" w:hAnsi="Univers LT Std 55"/>
          <w:sz w:val="16"/>
          <w:szCs w:val="16"/>
          <w:lang w:val="de-DE"/>
        </w:rPr>
      </w:pPr>
      <w:r>
        <w:rPr>
          <w:rFonts w:ascii="Univers LT Std 55" w:hAnsi="Univers LT Std 55"/>
          <w:sz w:val="16"/>
          <w:szCs w:val="16"/>
          <w:lang w:val="de-DE"/>
        </w:rPr>
        <w:fldChar w:fldCharType="end"/>
      </w:r>
      <w:hyperlink r:id="rId10" w:history="1">
        <w:r w:rsidR="00A4262E" w:rsidRPr="006C7F4A">
          <w:rPr>
            <w:rStyle w:val="Hyperlink"/>
            <w:rFonts w:ascii="Univers LT Std 55" w:hAnsi="Univers LT Std 55"/>
            <w:sz w:val="16"/>
            <w:szCs w:val="16"/>
            <w:lang w:val="de-DE"/>
          </w:rPr>
          <w:t>www.onevision.com</w:t>
        </w:r>
      </w:hyperlink>
    </w:p>
    <w:sectPr w:rsidR="00A41F02" w:rsidRPr="006C7F4A">
      <w:headerReference w:type="even" r:id="rId11"/>
      <w:headerReference w:type="default" r:id="rId12"/>
      <w:footerReference w:type="even" r:id="rId13"/>
      <w:footerReference w:type="default" r:id="rId14"/>
      <w:headerReference w:type="first" r:id="rId15"/>
      <w:footerReference w:type="first" r:id="rId16"/>
      <w:footnotePr>
        <w:pos w:val="beneathText"/>
      </w:footnotePr>
      <w:type w:val="continuous"/>
      <w:pgSz w:w="11905" w:h="16837"/>
      <w:pgMar w:top="1702" w:right="1418" w:bottom="1438" w:left="1418" w:header="720" w:footer="43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5D01D4" w14:textId="77777777" w:rsidR="009E0BA9" w:rsidRDefault="009E0BA9">
      <w:r>
        <w:separator/>
      </w:r>
    </w:p>
  </w:endnote>
  <w:endnote w:type="continuationSeparator" w:id="0">
    <w:p w14:paraId="616BA8CA" w14:textId="77777777" w:rsidR="009E0BA9" w:rsidRDefault="009E0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55">
    <w:panose1 w:val="02000000000000000000"/>
    <w:charset w:val="00"/>
    <w:family w:val="auto"/>
    <w:pitch w:val="variable"/>
    <w:sig w:usb0="80000027" w:usb1="00000000" w:usb2="00000000" w:usb3="00000000" w:csb0="00000001"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Univers LT Std 55">
    <w:altName w:val="Trebuchet MS"/>
    <w:panose1 w:val="020B0603020202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D7706" w14:textId="77777777" w:rsidR="00D3678C" w:rsidRDefault="00D3678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E4101" w14:textId="77777777" w:rsidR="00D3678C" w:rsidRDefault="00A63A50">
    <w:pPr>
      <w:pStyle w:val="Fuzeile"/>
      <w:tabs>
        <w:tab w:val="clear" w:pos="4536"/>
      </w:tabs>
      <w:rPr>
        <w:rFonts w:ascii="Univers LT Std 55" w:hAnsi="Univers LT Std 55"/>
        <w:sz w:val="16"/>
        <w:szCs w:val="16"/>
      </w:rPr>
    </w:pPr>
    <w:r>
      <w:rPr>
        <w:rFonts w:ascii="Univers LT Std 55" w:hAnsi="Univers LT Std 55"/>
        <w:b/>
        <w:bCs/>
        <w:noProof/>
        <w:sz w:val="16"/>
        <w:szCs w:val="16"/>
        <w:lang w:val="de-DE" w:eastAsia="de-DE"/>
      </w:rPr>
      <w:drawing>
        <wp:anchor distT="0" distB="0" distL="114300" distR="114300" simplePos="0" relativeHeight="251697152" behindDoc="1" locked="0" layoutInCell="1" allowOverlap="1" wp14:anchorId="7839BF5F" wp14:editId="5A6F90E0">
          <wp:simplePos x="0" y="0"/>
          <wp:positionH relativeFrom="margin">
            <wp:posOffset>-921385</wp:posOffset>
          </wp:positionH>
          <wp:positionV relativeFrom="paragraph">
            <wp:posOffset>256540</wp:posOffset>
          </wp:positionV>
          <wp:extent cx="7595870" cy="144145"/>
          <wp:effectExtent l="0" t="0" r="5080" b="8255"/>
          <wp:wrapNone/>
          <wp:docPr id="12" name="Grafik 12" descr="C:\Users\raphael\AppData\Local\Microsoft\Windows\INetCache\Content.Word\Fortschrittsbalk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Users\raphael\AppData\Local\Microsoft\Windows\INetCache\Content.Word\Fortschrittsbalke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4414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09969" w14:textId="77777777" w:rsidR="00D3678C" w:rsidRDefault="00D3678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D663B" w14:textId="77777777" w:rsidR="009E0BA9" w:rsidRDefault="009E0BA9">
      <w:r>
        <w:separator/>
      </w:r>
    </w:p>
  </w:footnote>
  <w:footnote w:type="continuationSeparator" w:id="0">
    <w:p w14:paraId="30C234A2" w14:textId="77777777" w:rsidR="009E0BA9" w:rsidRDefault="009E0B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E094D" w14:textId="77777777" w:rsidR="00D3678C" w:rsidRDefault="00D3678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1E836" w14:textId="77777777" w:rsidR="00D3678C" w:rsidRDefault="00A63A50">
    <w:pPr>
      <w:rPr>
        <w:noProof/>
        <w:sz w:val="28"/>
      </w:rPr>
    </w:pPr>
    <w:r>
      <w:rPr>
        <w:noProof/>
        <w:sz w:val="18"/>
        <w:lang w:val="de-DE" w:eastAsia="de-DE"/>
      </w:rPr>
      <w:drawing>
        <wp:anchor distT="0" distB="0" distL="114300" distR="114300" simplePos="0" relativeHeight="251696128" behindDoc="0" locked="0" layoutInCell="1" allowOverlap="1" wp14:anchorId="012A8FFB" wp14:editId="58E22F34">
          <wp:simplePos x="0" y="0"/>
          <wp:positionH relativeFrom="column">
            <wp:posOffset>4622800</wp:posOffset>
          </wp:positionH>
          <wp:positionV relativeFrom="paragraph">
            <wp:posOffset>34925</wp:posOffset>
          </wp:positionV>
          <wp:extent cx="1501140" cy="274955"/>
          <wp:effectExtent l="0" t="0" r="3810" b="0"/>
          <wp:wrapTight wrapText="bothSides">
            <wp:wrapPolygon edited="0">
              <wp:start x="548" y="0"/>
              <wp:lineTo x="0" y="4490"/>
              <wp:lineTo x="0" y="19455"/>
              <wp:lineTo x="21381" y="19455"/>
              <wp:lineTo x="21381" y="2993"/>
              <wp:lineTo x="16173" y="0"/>
              <wp:lineTo x="548" y="0"/>
            </wp:wrapPolygon>
          </wp:wrapTight>
          <wp:docPr id="11" name="Grafik 15" descr="OneVision_Logo_NEU_CI_April2015_high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descr="OneVision_Logo_NEU_CI_April2015_highre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01140" cy="2749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18"/>
      </w:rPr>
      <w:t xml:space="preserve">  </w:t>
    </w:r>
    <w:r>
      <w:rPr>
        <w:noProof/>
        <w:sz w:val="28"/>
      </w:rPr>
      <w:t xml:space="preserve"> </w:t>
    </w:r>
  </w:p>
  <w:p w14:paraId="4C2624B3" w14:textId="77777777" w:rsidR="00D3678C" w:rsidRDefault="00A63A50">
    <w:pPr>
      <w:pStyle w:val="Kopfzeile"/>
      <w:tabs>
        <w:tab w:val="clear" w:pos="4536"/>
        <w:tab w:val="clear" w:pos="9072"/>
        <w:tab w:val="left" w:pos="720"/>
      </w:tabs>
      <w:rPr>
        <w:b/>
        <w:bCs/>
        <w:sz w:val="14"/>
      </w:rPr>
    </w:pPr>
    <w:r>
      <w:rPr>
        <w:b/>
        <w:bCs/>
        <w:noProof/>
        <w:sz w:val="28"/>
        <w:szCs w:val="32"/>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9889A2" w14:textId="77777777" w:rsidR="00D3678C" w:rsidRDefault="00D3678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51.25pt;height:51.25pt" o:bullet="t">
        <v:imagedata r:id="rId1" o:title="Icon_Aufzählung_Orange"/>
      </v:shape>
    </w:pict>
  </w:numPicBullet>
  <w:numPicBullet w:numPicBulletId="1">
    <w:pict>
      <v:shape id="_x0000_i1028" type="#_x0000_t75" style="width:51.25pt;height:51.25pt" o:bullet="t">
        <v:imagedata r:id="rId2" o:title="Icon_Aufzählung"/>
      </v:shape>
    </w:pict>
  </w:numPicBullet>
  <w:abstractNum w:abstractNumId="0" w15:restartNumberingAfterBreak="0">
    <w:nsid w:val="FFFFFFFE"/>
    <w:multiLevelType w:val="singleLevel"/>
    <w:tmpl w:val="36F22C24"/>
    <w:lvl w:ilvl="0">
      <w:numFmt w:val="bullet"/>
      <w:lvlText w:val="*"/>
      <w:lvlJc w:val="left"/>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1"/>
      <w:numFmt w:val="decimal"/>
      <w:lvlText w:val="%1."/>
      <w:lvlJc w:val="left"/>
      <w:pPr>
        <w:tabs>
          <w:tab w:val="num" w:pos="874"/>
        </w:tabs>
        <w:ind w:left="874" w:hanging="360"/>
      </w:pPr>
    </w:lvl>
    <w:lvl w:ilvl="1">
      <w:start w:val="1"/>
      <w:numFmt w:val="decimal"/>
      <w:lvlText w:val="%2."/>
      <w:lvlJc w:val="left"/>
      <w:pPr>
        <w:tabs>
          <w:tab w:val="num" w:pos="1234"/>
        </w:tabs>
        <w:ind w:left="1234" w:hanging="360"/>
      </w:pPr>
    </w:lvl>
    <w:lvl w:ilvl="2">
      <w:start w:val="1"/>
      <w:numFmt w:val="decimal"/>
      <w:lvlText w:val="%3."/>
      <w:lvlJc w:val="left"/>
      <w:pPr>
        <w:tabs>
          <w:tab w:val="num" w:pos="1594"/>
        </w:tabs>
        <w:ind w:left="1594" w:hanging="360"/>
      </w:pPr>
    </w:lvl>
    <w:lvl w:ilvl="3">
      <w:start w:val="1"/>
      <w:numFmt w:val="decimal"/>
      <w:lvlText w:val="%4."/>
      <w:lvlJc w:val="left"/>
      <w:pPr>
        <w:tabs>
          <w:tab w:val="num" w:pos="1954"/>
        </w:tabs>
        <w:ind w:left="1954" w:hanging="360"/>
      </w:pPr>
    </w:lvl>
    <w:lvl w:ilvl="4">
      <w:start w:val="1"/>
      <w:numFmt w:val="decimal"/>
      <w:lvlText w:val="%5."/>
      <w:lvlJc w:val="left"/>
      <w:pPr>
        <w:tabs>
          <w:tab w:val="num" w:pos="2314"/>
        </w:tabs>
        <w:ind w:left="2314" w:hanging="360"/>
      </w:pPr>
    </w:lvl>
    <w:lvl w:ilvl="5">
      <w:start w:val="1"/>
      <w:numFmt w:val="decimal"/>
      <w:lvlText w:val="%6."/>
      <w:lvlJc w:val="left"/>
      <w:pPr>
        <w:tabs>
          <w:tab w:val="num" w:pos="2674"/>
        </w:tabs>
        <w:ind w:left="2674" w:hanging="360"/>
      </w:pPr>
    </w:lvl>
    <w:lvl w:ilvl="6">
      <w:start w:val="1"/>
      <w:numFmt w:val="decimal"/>
      <w:lvlText w:val="%7."/>
      <w:lvlJc w:val="left"/>
      <w:pPr>
        <w:tabs>
          <w:tab w:val="num" w:pos="3034"/>
        </w:tabs>
        <w:ind w:left="3034" w:hanging="360"/>
      </w:pPr>
    </w:lvl>
    <w:lvl w:ilvl="7">
      <w:start w:val="1"/>
      <w:numFmt w:val="decimal"/>
      <w:lvlText w:val="%8."/>
      <w:lvlJc w:val="left"/>
      <w:pPr>
        <w:tabs>
          <w:tab w:val="num" w:pos="3394"/>
        </w:tabs>
        <w:ind w:left="3394" w:hanging="360"/>
      </w:pPr>
    </w:lvl>
    <w:lvl w:ilvl="8">
      <w:start w:val="1"/>
      <w:numFmt w:val="decimal"/>
      <w:lvlText w:val="%9."/>
      <w:lvlJc w:val="left"/>
      <w:pPr>
        <w:tabs>
          <w:tab w:val="num" w:pos="3754"/>
        </w:tabs>
        <w:ind w:left="3754" w:hanging="360"/>
      </w:pPr>
    </w:lvl>
  </w:abstractNum>
  <w:abstractNum w:abstractNumId="3"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1080"/>
        </w:tabs>
        <w:ind w:left="1080" w:hanging="360"/>
      </w:pPr>
    </w:lvl>
    <w:lvl w:ilvl="1">
      <w:start w:val="1"/>
      <w:numFmt w:val="decimal"/>
      <w:lvlText w:val="%2."/>
      <w:lvlJc w:val="left"/>
      <w:pPr>
        <w:tabs>
          <w:tab w:val="num" w:pos="1440"/>
        </w:tabs>
        <w:ind w:left="1440" w:hanging="360"/>
      </w:pPr>
    </w:lvl>
    <w:lvl w:ilvl="2">
      <w:start w:val="2"/>
      <w:numFmt w:val="decimal"/>
      <w:lvlText w:val="%3."/>
      <w:lvlJc w:val="left"/>
      <w:pPr>
        <w:tabs>
          <w:tab w:val="num" w:pos="1800"/>
        </w:tabs>
        <w:ind w:left="1800" w:hanging="360"/>
      </w:pPr>
    </w:lvl>
    <w:lvl w:ilvl="3">
      <w:start w:val="1"/>
      <w:numFmt w:val="decimal"/>
      <w:lvlText w:val="%4."/>
      <w:lvlJc w:val="left"/>
      <w:pPr>
        <w:tabs>
          <w:tab w:val="num" w:pos="2160"/>
        </w:tabs>
        <w:ind w:left="2160" w:hanging="360"/>
      </w:pPr>
    </w:lvl>
    <w:lvl w:ilvl="4">
      <w:start w:val="1"/>
      <w:numFmt w:val="decimal"/>
      <w:lvlText w:val="%5."/>
      <w:lvlJc w:val="left"/>
      <w:pPr>
        <w:tabs>
          <w:tab w:val="num" w:pos="2520"/>
        </w:tabs>
        <w:ind w:left="2520" w:hanging="360"/>
      </w:pPr>
    </w:lvl>
    <w:lvl w:ilvl="5">
      <w:start w:val="1"/>
      <w:numFmt w:val="decimal"/>
      <w:lvlText w:val="%6."/>
      <w:lvlJc w:val="left"/>
      <w:pPr>
        <w:tabs>
          <w:tab w:val="num" w:pos="2880"/>
        </w:tabs>
        <w:ind w:left="2880" w:hanging="360"/>
      </w:pPr>
    </w:lvl>
    <w:lvl w:ilvl="6">
      <w:start w:val="1"/>
      <w:numFmt w:val="decimal"/>
      <w:lvlText w:val="%7."/>
      <w:lvlJc w:val="left"/>
      <w:pPr>
        <w:tabs>
          <w:tab w:val="num" w:pos="3240"/>
        </w:tabs>
        <w:ind w:left="3240" w:hanging="360"/>
      </w:pPr>
    </w:lvl>
    <w:lvl w:ilvl="7">
      <w:start w:val="1"/>
      <w:numFmt w:val="decimal"/>
      <w:lvlText w:val="%8."/>
      <w:lvlJc w:val="left"/>
      <w:pPr>
        <w:tabs>
          <w:tab w:val="num" w:pos="3600"/>
        </w:tabs>
        <w:ind w:left="3600" w:hanging="360"/>
      </w:pPr>
    </w:lvl>
    <w:lvl w:ilvl="8">
      <w:start w:val="1"/>
      <w:numFmt w:val="decimal"/>
      <w:lvlText w:val="%9."/>
      <w:lvlJc w:val="left"/>
      <w:pPr>
        <w:tabs>
          <w:tab w:val="num" w:pos="3960"/>
        </w:tabs>
        <w:ind w:left="3960" w:hanging="360"/>
      </w:pPr>
    </w:lvl>
  </w:abstractNum>
  <w:abstractNum w:abstractNumId="5" w15:restartNumberingAfterBreak="0">
    <w:nsid w:val="00450CB2"/>
    <w:multiLevelType w:val="multilevel"/>
    <w:tmpl w:val="51B01CB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81E1CA6"/>
    <w:multiLevelType w:val="hybridMultilevel"/>
    <w:tmpl w:val="AB406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9506906"/>
    <w:multiLevelType w:val="hybridMultilevel"/>
    <w:tmpl w:val="D47AEB64"/>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ABE4A70"/>
    <w:multiLevelType w:val="hybridMultilevel"/>
    <w:tmpl w:val="D092E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EFF00CE"/>
    <w:multiLevelType w:val="hybridMultilevel"/>
    <w:tmpl w:val="117298C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1C5552A"/>
    <w:multiLevelType w:val="hybridMultilevel"/>
    <w:tmpl w:val="3BB28F86"/>
    <w:lvl w:ilvl="0" w:tplc="8702E9E6">
      <w:start w:val="1"/>
      <w:numFmt w:val="bullet"/>
      <w:lvlText w:val=""/>
      <w:lvlPicBulletId w:val="1"/>
      <w:lvlJc w:val="left"/>
      <w:pPr>
        <w:ind w:left="720" w:hanging="360"/>
      </w:pPr>
      <w:rPr>
        <w:rFonts w:ascii="Symbol" w:hAnsi="Symbol" w:hint="default"/>
        <w:color w:val="auto"/>
      </w:rPr>
    </w:lvl>
    <w:lvl w:ilvl="1" w:tplc="797C0EEC">
      <w:start w:val="1"/>
      <w:numFmt w:val="bullet"/>
      <w:pStyle w:val="BulletPointLevel2"/>
      <w:lvlText w:val=""/>
      <w:lvlJc w:val="left"/>
      <w:pPr>
        <w:ind w:left="1440" w:hanging="360"/>
      </w:pPr>
      <w:rPr>
        <w:rFonts w:ascii="Symbol" w:hAnsi="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14B224D9"/>
    <w:multiLevelType w:val="hybridMultilevel"/>
    <w:tmpl w:val="8D825626"/>
    <w:lvl w:ilvl="0" w:tplc="84229B32">
      <w:start w:val="1"/>
      <w:numFmt w:val="bullet"/>
      <w:pStyle w:val="BulletPoin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704302C"/>
    <w:multiLevelType w:val="hybridMultilevel"/>
    <w:tmpl w:val="EB8A8D36"/>
    <w:lvl w:ilvl="0" w:tplc="CCE2B35E">
      <w:start w:val="1"/>
      <w:numFmt w:val="bullet"/>
      <w:pStyle w:val="Listenabsatz"/>
      <w:lvlText w:val=""/>
      <w:lvlPicBulletId w:val="1"/>
      <w:lvlJc w:val="left"/>
      <w:pPr>
        <w:ind w:left="720" w:hanging="360"/>
      </w:pPr>
      <w:rPr>
        <w:rFonts w:ascii="Symbol" w:hAnsi="Symbol" w:hint="default"/>
        <w:color w:val="auto"/>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BAF3282"/>
    <w:multiLevelType w:val="multilevel"/>
    <w:tmpl w:val="D53638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C54046F"/>
    <w:multiLevelType w:val="hybridMultilevel"/>
    <w:tmpl w:val="734CB41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79155C"/>
    <w:multiLevelType w:val="hybridMultilevel"/>
    <w:tmpl w:val="47FC012C"/>
    <w:lvl w:ilvl="0" w:tplc="229C338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F3F5E4F"/>
    <w:multiLevelType w:val="hybridMultilevel"/>
    <w:tmpl w:val="34A891EE"/>
    <w:lvl w:ilvl="0" w:tplc="16A4EEEA">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26F5439F"/>
    <w:multiLevelType w:val="hybridMultilevel"/>
    <w:tmpl w:val="7E90CB5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8" w15:restartNumberingAfterBreak="0">
    <w:nsid w:val="2CB7223B"/>
    <w:multiLevelType w:val="hybridMultilevel"/>
    <w:tmpl w:val="DB32AEB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2E5820C7"/>
    <w:multiLevelType w:val="multilevel"/>
    <w:tmpl w:val="33F6F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F8535B5"/>
    <w:multiLevelType w:val="hybridMultilevel"/>
    <w:tmpl w:val="335825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65527DD"/>
    <w:multiLevelType w:val="hybridMultilevel"/>
    <w:tmpl w:val="124A1504"/>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2" w15:restartNumberingAfterBreak="0">
    <w:nsid w:val="379D47D1"/>
    <w:multiLevelType w:val="hybridMultilevel"/>
    <w:tmpl w:val="74FC610C"/>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3" w15:restartNumberingAfterBreak="0">
    <w:nsid w:val="3AAC162F"/>
    <w:multiLevelType w:val="hybridMultilevel"/>
    <w:tmpl w:val="68DE6366"/>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3F9E5242"/>
    <w:multiLevelType w:val="hybridMultilevel"/>
    <w:tmpl w:val="CB9C9D16"/>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5" w15:restartNumberingAfterBreak="0">
    <w:nsid w:val="42F026D0"/>
    <w:multiLevelType w:val="hybridMultilevel"/>
    <w:tmpl w:val="5544AB9C"/>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6" w15:restartNumberingAfterBreak="0">
    <w:nsid w:val="464A4C4D"/>
    <w:multiLevelType w:val="hybridMultilevel"/>
    <w:tmpl w:val="DA441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47FA11A9"/>
    <w:multiLevelType w:val="hybridMultilevel"/>
    <w:tmpl w:val="FD36843E"/>
    <w:lvl w:ilvl="0" w:tplc="CC323D10">
      <w:numFmt w:val="bullet"/>
      <w:lvlText w:val="-"/>
      <w:lvlJc w:val="left"/>
      <w:pPr>
        <w:ind w:left="720" w:hanging="360"/>
      </w:pPr>
      <w:rPr>
        <w:rFonts w:ascii="Univers 55" w:eastAsia="Times New Roman" w:hAnsi="Univers 55"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A3E7026"/>
    <w:multiLevelType w:val="hybridMultilevel"/>
    <w:tmpl w:val="681C6F94"/>
    <w:lvl w:ilvl="0" w:tplc="229C338E">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9" w15:restartNumberingAfterBreak="0">
    <w:nsid w:val="4AA30B6A"/>
    <w:multiLevelType w:val="multilevel"/>
    <w:tmpl w:val="46AEF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BFC5696"/>
    <w:multiLevelType w:val="hybridMultilevel"/>
    <w:tmpl w:val="E43A4364"/>
    <w:lvl w:ilvl="0" w:tplc="8CF047A8">
      <w:start w:val="1"/>
      <w:numFmt w:val="bullet"/>
      <w:lvlText w:val=""/>
      <w:lvlPicBulletId w:val="0"/>
      <w:lvlJc w:val="left"/>
      <w:pPr>
        <w:ind w:left="720" w:hanging="360"/>
      </w:pPr>
      <w:rPr>
        <w:rFonts w:ascii="Symbol" w:hAnsi="Symbol" w:hint="default"/>
        <w:color w:val="auto"/>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4E4505D7"/>
    <w:multiLevelType w:val="hybridMultilevel"/>
    <w:tmpl w:val="7BBEB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E90733B"/>
    <w:multiLevelType w:val="multilevel"/>
    <w:tmpl w:val="E83A950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3" w15:restartNumberingAfterBreak="0">
    <w:nsid w:val="63D2379C"/>
    <w:multiLevelType w:val="hybridMultilevel"/>
    <w:tmpl w:val="13FCF884"/>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64D925F4"/>
    <w:multiLevelType w:val="hybridMultilevel"/>
    <w:tmpl w:val="512096AC"/>
    <w:lvl w:ilvl="0" w:tplc="0409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652B60B1"/>
    <w:multiLevelType w:val="hybridMultilevel"/>
    <w:tmpl w:val="4D0A0664"/>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9EB1E42"/>
    <w:multiLevelType w:val="hybridMultilevel"/>
    <w:tmpl w:val="12AEDD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A8A6E50"/>
    <w:multiLevelType w:val="hybridMultilevel"/>
    <w:tmpl w:val="814A90AA"/>
    <w:lvl w:ilvl="0" w:tplc="3F94783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C326D4C"/>
    <w:multiLevelType w:val="hybridMultilevel"/>
    <w:tmpl w:val="8CE0F446"/>
    <w:lvl w:ilvl="0" w:tplc="5EA8B8A2">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D8B0407"/>
    <w:multiLevelType w:val="hybridMultilevel"/>
    <w:tmpl w:val="46BAB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EA31134"/>
    <w:multiLevelType w:val="hybridMultilevel"/>
    <w:tmpl w:val="4CB6354C"/>
    <w:lvl w:ilvl="0" w:tplc="229C338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35"/>
  </w:num>
  <w:num w:numId="3">
    <w:abstractNumId w:val="26"/>
  </w:num>
  <w:num w:numId="4">
    <w:abstractNumId w:val="9"/>
  </w:num>
  <w:num w:numId="5">
    <w:abstractNumId w:val="21"/>
  </w:num>
  <w:num w:numId="6">
    <w:abstractNumId w:val="40"/>
  </w:num>
  <w:num w:numId="7">
    <w:abstractNumId w:val="15"/>
  </w:num>
  <w:num w:numId="8">
    <w:abstractNumId w:val="25"/>
  </w:num>
  <w:num w:numId="9">
    <w:abstractNumId w:val="31"/>
  </w:num>
  <w:num w:numId="10">
    <w:abstractNumId w:val="7"/>
  </w:num>
  <w:num w:numId="11">
    <w:abstractNumId w:val="36"/>
  </w:num>
  <w:num w:numId="12">
    <w:abstractNumId w:val="8"/>
  </w:num>
  <w:num w:numId="13">
    <w:abstractNumId w:val="20"/>
  </w:num>
  <w:num w:numId="14">
    <w:abstractNumId w:val="24"/>
  </w:num>
  <w:num w:numId="15">
    <w:abstractNumId w:val="28"/>
  </w:num>
  <w:num w:numId="16">
    <w:abstractNumId w:val="17"/>
  </w:num>
  <w:num w:numId="17">
    <w:abstractNumId w:val="0"/>
    <w:lvlOverride w:ilvl="0">
      <w:lvl w:ilvl="0">
        <w:numFmt w:val="bullet"/>
        <w:lvlText w:val=""/>
        <w:legacy w:legacy="1" w:legacySpace="0" w:legacyIndent="0"/>
        <w:lvlJc w:val="left"/>
        <w:rPr>
          <w:rFonts w:ascii="Symbol" w:hAnsi="Symbol" w:hint="default"/>
          <w:sz w:val="22"/>
        </w:rPr>
      </w:lvl>
    </w:lvlOverride>
  </w:num>
  <w:num w:numId="18">
    <w:abstractNumId w:val="5"/>
  </w:num>
  <w:num w:numId="19">
    <w:abstractNumId w:val="32"/>
  </w:num>
  <w:num w:numId="20">
    <w:abstractNumId w:val="14"/>
  </w:num>
  <w:num w:numId="21">
    <w:abstractNumId w:val="6"/>
  </w:num>
  <w:num w:numId="22">
    <w:abstractNumId w:val="23"/>
  </w:num>
  <w:num w:numId="23">
    <w:abstractNumId w:val="38"/>
  </w:num>
  <w:num w:numId="24">
    <w:abstractNumId w:val="22"/>
  </w:num>
  <w:num w:numId="25">
    <w:abstractNumId w:val="37"/>
  </w:num>
  <w:num w:numId="26">
    <w:abstractNumId w:val="27"/>
  </w:num>
  <w:num w:numId="27">
    <w:abstractNumId w:val="18"/>
  </w:num>
  <w:num w:numId="28">
    <w:abstractNumId w:val="30"/>
  </w:num>
  <w:num w:numId="29">
    <w:abstractNumId w:val="12"/>
  </w:num>
  <w:num w:numId="30">
    <w:abstractNumId w:val="10"/>
  </w:num>
  <w:num w:numId="31">
    <w:abstractNumId w:val="29"/>
  </w:num>
  <w:num w:numId="32">
    <w:abstractNumId w:val="13"/>
  </w:num>
  <w:num w:numId="33">
    <w:abstractNumId w:val="33"/>
  </w:num>
  <w:num w:numId="34">
    <w:abstractNumId w:val="34"/>
  </w:num>
  <w:num w:numId="35">
    <w:abstractNumId w:val="39"/>
  </w:num>
  <w:num w:numId="36">
    <w:abstractNumId w:val="19"/>
  </w:num>
  <w:num w:numId="37">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1265"/>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GxNDc2NzM1NzW1NDBX0lEKTi0uzszPAykwNqwFAJIisqctAAAA"/>
  </w:docVars>
  <w:rsids>
    <w:rsidRoot w:val="00D3678C"/>
    <w:rsid w:val="000006FC"/>
    <w:rsid w:val="000D5121"/>
    <w:rsid w:val="00193CC8"/>
    <w:rsid w:val="00242CBD"/>
    <w:rsid w:val="0034157D"/>
    <w:rsid w:val="003D0170"/>
    <w:rsid w:val="003E596B"/>
    <w:rsid w:val="00481683"/>
    <w:rsid w:val="00482365"/>
    <w:rsid w:val="0053285E"/>
    <w:rsid w:val="00561A8D"/>
    <w:rsid w:val="00565137"/>
    <w:rsid w:val="00611D7B"/>
    <w:rsid w:val="00663398"/>
    <w:rsid w:val="00666212"/>
    <w:rsid w:val="006C7F4A"/>
    <w:rsid w:val="00790C42"/>
    <w:rsid w:val="008525B9"/>
    <w:rsid w:val="00876F18"/>
    <w:rsid w:val="008D2357"/>
    <w:rsid w:val="008D3C78"/>
    <w:rsid w:val="009D3BA2"/>
    <w:rsid w:val="009E0BA9"/>
    <w:rsid w:val="009E3C78"/>
    <w:rsid w:val="00A40D53"/>
    <w:rsid w:val="00A41F02"/>
    <w:rsid w:val="00A4262E"/>
    <w:rsid w:val="00A61F2B"/>
    <w:rsid w:val="00A63A50"/>
    <w:rsid w:val="00A7702C"/>
    <w:rsid w:val="00A85F33"/>
    <w:rsid w:val="00A965DE"/>
    <w:rsid w:val="00BA62A9"/>
    <w:rsid w:val="00BB293C"/>
    <w:rsid w:val="00BE18C4"/>
    <w:rsid w:val="00CB3218"/>
    <w:rsid w:val="00CD56EC"/>
    <w:rsid w:val="00D3678C"/>
    <w:rsid w:val="00D64B26"/>
    <w:rsid w:val="00D71B76"/>
    <w:rsid w:val="00D959A4"/>
    <w:rsid w:val="00DF3AA6"/>
    <w:rsid w:val="00E107AF"/>
    <w:rsid w:val="00EA0DB1"/>
    <w:rsid w:val="00F05BB5"/>
    <w:rsid w:val="00F75960"/>
    <w:rsid w:val="00FE0CF1"/>
    <w:rsid w:val="00FE16BC"/>
    <w:rsid w:val="00FF44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2"/>
    </o:shapelayout>
  </w:shapeDefaults>
  <w:decimalSymbol w:val=","/>
  <w:listSeparator w:val=";"/>
  <w14:docId w14:val="32790814"/>
  <w15:docId w15:val="{6A2DF492-F4B0-4FA7-94B1-8FE84A033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uiPriority="0" w:qFormat="1"/>
    <w:lsdException w:name="heading 3" w:uiPriority="9"/>
    <w:lsdException w:name="heading 4" w:uiPriority="9"/>
    <w:lsdException w:name="heading 5" w:uiPriority="9"/>
    <w:lsdException w:name="heading 6" w:uiPriority="9"/>
    <w:lsdException w:name="heading 7" w:uiPriority="9"/>
    <w:lsdException w:name="heading 8" w:semiHidden="1" w:uiPriority="9" w:unhideWhenUsed="1"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Text"/>
    <w:qFormat/>
    <w:pPr>
      <w:suppressAutoHyphens/>
    </w:pPr>
    <w:rPr>
      <w:rFonts w:ascii="Univers 55" w:hAnsi="Univers 55"/>
      <w:szCs w:val="24"/>
      <w:lang w:eastAsia="ar-SA"/>
    </w:rPr>
  </w:style>
  <w:style w:type="paragraph" w:styleId="berschrift1">
    <w:name w:val="heading 1"/>
    <w:basedOn w:val="Standard"/>
    <w:next w:val="Standard"/>
    <w:pPr>
      <w:keepNext/>
      <w:outlineLvl w:val="0"/>
    </w:pPr>
    <w:rPr>
      <w:rFonts w:ascii="Univers" w:hAnsi="Univers"/>
      <w:b/>
      <w:bCs/>
      <w:sz w:val="28"/>
      <w:szCs w:val="28"/>
    </w:rPr>
  </w:style>
  <w:style w:type="paragraph" w:styleId="berschrift2">
    <w:name w:val="heading 2"/>
    <w:aliases w:val="Headline 1"/>
    <w:basedOn w:val="Standard"/>
    <w:next w:val="Standard"/>
    <w:qFormat/>
    <w:pPr>
      <w:keepNext/>
      <w:outlineLvl w:val="1"/>
    </w:pPr>
    <w:rPr>
      <w:b/>
      <w:bCs/>
      <w:caps/>
      <w:sz w:val="32"/>
      <w:szCs w:val="32"/>
    </w:rPr>
  </w:style>
  <w:style w:type="paragraph" w:styleId="berschrift3">
    <w:name w:val="heading 3"/>
    <w:basedOn w:val="Standard"/>
    <w:next w:val="Standard"/>
    <w:pPr>
      <w:keepNext/>
      <w:outlineLvl w:val="2"/>
    </w:pPr>
    <w:rPr>
      <w:rFonts w:ascii="Univers" w:hAnsi="Univers"/>
      <w:b/>
      <w:bCs/>
      <w:szCs w:val="22"/>
      <w:u w:val="single"/>
    </w:rPr>
  </w:style>
  <w:style w:type="paragraph" w:styleId="berschrift4">
    <w:name w:val="heading 4"/>
    <w:basedOn w:val="Standard"/>
    <w:next w:val="Standard"/>
    <w:pPr>
      <w:keepNext/>
      <w:outlineLvl w:val="3"/>
    </w:pPr>
    <w:rPr>
      <w:rFonts w:ascii="Univers" w:hAnsi="Univers"/>
      <w:b/>
      <w:bCs/>
      <w:szCs w:val="22"/>
    </w:rPr>
  </w:style>
  <w:style w:type="paragraph" w:styleId="berschrift5">
    <w:name w:val="heading 5"/>
    <w:basedOn w:val="Standard"/>
    <w:next w:val="Standard"/>
    <w:pPr>
      <w:keepNext/>
      <w:jc w:val="center"/>
      <w:outlineLvl w:val="4"/>
    </w:pPr>
    <w:rPr>
      <w:rFonts w:ascii="Univers" w:hAnsi="Univers"/>
      <w:b/>
      <w:bCs/>
      <w:szCs w:val="22"/>
      <w:lang w:val="it-IT"/>
    </w:rPr>
  </w:style>
  <w:style w:type="paragraph" w:styleId="berschrift6">
    <w:name w:val="heading 6"/>
    <w:basedOn w:val="Standard"/>
    <w:next w:val="Standard"/>
    <w:pPr>
      <w:keepNext/>
      <w:jc w:val="center"/>
      <w:outlineLvl w:val="5"/>
    </w:pPr>
    <w:rPr>
      <w:rFonts w:ascii="Univers" w:hAnsi="Univers"/>
      <w:b/>
      <w:bCs/>
      <w:sz w:val="32"/>
      <w:szCs w:val="32"/>
    </w:rPr>
  </w:style>
  <w:style w:type="paragraph" w:styleId="berschrift7">
    <w:name w:val="heading 7"/>
    <w:basedOn w:val="Standard"/>
    <w:next w:val="Standard"/>
    <w:pPr>
      <w:keepNext/>
      <w:outlineLvl w:val="6"/>
    </w:pPr>
    <w:rPr>
      <w:rFonts w:ascii="Univers" w:hAnsi="Univers"/>
      <w:i/>
      <w:iCs/>
      <w:szCs w:val="22"/>
    </w:rPr>
  </w:style>
  <w:style w:type="paragraph" w:styleId="berschrift9">
    <w:name w:val="heading 9"/>
    <w:aliases w:val="Headline 3"/>
    <w:basedOn w:val="Standard"/>
    <w:next w:val="Standard"/>
    <w:pPr>
      <w:keepNext/>
      <w:outlineLvl w:val="8"/>
    </w:pPr>
    <w:rPr>
      <w:rFonts w:cs="Arial"/>
      <w:bCs/>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1z0">
    <w:name w:val="WW8Num1z0"/>
    <w:rPr>
      <w:rFonts w:ascii="Univers" w:eastAsia="Times New Roman" w:hAnsi="Univers" w:cs="Times New Roman"/>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1z3">
    <w:name w:val="WW8Num1z3"/>
    <w:rPr>
      <w:rFonts w:ascii="Symbol" w:hAnsi="Symbol"/>
    </w:rPr>
  </w:style>
  <w:style w:type="character" w:customStyle="1" w:styleId="WW8Num2z0">
    <w:name w:val="WW8Num2z0"/>
    <w:rPr>
      <w:rFonts w:ascii="Univers" w:eastAsia="Times New Roman" w:hAnsi="Univers"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2z3">
    <w:name w:val="WW8Num2z3"/>
    <w:rPr>
      <w:rFonts w:ascii="Symbol" w:hAnsi="Symbol"/>
    </w:rPr>
  </w:style>
  <w:style w:type="character" w:customStyle="1" w:styleId="WW8Num5z0">
    <w:name w:val="WW8Num5z0"/>
    <w:rPr>
      <w:rFonts w:ascii="Univers" w:eastAsia="Times New Roman" w:hAnsi="Univers" w:cs="Times New Roman"/>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6z0">
    <w:name w:val="WW8Num6z0"/>
    <w:rPr>
      <w:rFonts w:ascii="Times New Roman" w:eastAsia="Times New Roman" w:hAnsi="Times New Roman"/>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Times New Roman"/>
    </w:rPr>
  </w:style>
  <w:style w:type="character" w:customStyle="1" w:styleId="WW8Num6z3">
    <w:name w:val="WW8Num6z3"/>
    <w:rPr>
      <w:rFonts w:ascii="Symbol" w:hAnsi="Symbol" w:cs="Times New Roman"/>
    </w:rPr>
  </w:style>
  <w:style w:type="character" w:customStyle="1" w:styleId="WW8Num7z0">
    <w:name w:val="WW8Num7z0"/>
    <w:rPr>
      <w:rFonts w:ascii="Symbol" w:hAnsi="Symbol" w:cs="Times New Roman"/>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Times New Roman"/>
    </w:rPr>
  </w:style>
  <w:style w:type="character" w:customStyle="1" w:styleId="WW8Num8z0">
    <w:name w:val="WW8Num8z0"/>
    <w:rPr>
      <w:rFonts w:ascii="Univers" w:eastAsia="Times New Roman" w:hAnsi="Univers" w:cs="Times New Roman"/>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rPr>
  </w:style>
  <w:style w:type="character" w:customStyle="1" w:styleId="WW8Num8z3">
    <w:name w:val="WW8Num8z3"/>
    <w:rPr>
      <w:rFonts w:ascii="Symbol" w:hAnsi="Symbol"/>
    </w:rPr>
  </w:style>
  <w:style w:type="character" w:customStyle="1" w:styleId="WW8Num10z0">
    <w:name w:val="WW8Num10z0"/>
    <w:rPr>
      <w:rFonts w:ascii="Univers" w:eastAsia="Times New Roman" w:hAnsi="Univers" w:cs="Times New Roman"/>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rPr>
  </w:style>
  <w:style w:type="character" w:customStyle="1" w:styleId="WW8Num10z3">
    <w:name w:val="WW8Num10z3"/>
    <w:rPr>
      <w:rFonts w:ascii="Symbol" w:hAnsi="Symbol"/>
    </w:rPr>
  </w:style>
  <w:style w:type="character" w:customStyle="1" w:styleId="WW8Num12z0">
    <w:name w:val="WW8Num12z0"/>
    <w:rPr>
      <w:rFonts w:ascii="Symbol" w:hAnsi="Symbol"/>
    </w:rPr>
  </w:style>
  <w:style w:type="character" w:customStyle="1" w:styleId="WW8Num14z0">
    <w:name w:val="WW8Num14z0"/>
    <w:rPr>
      <w:rFonts w:ascii="Symbol" w:hAnsi="Symbol" w:cs="Times New Roman"/>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Times New Roman"/>
    </w:rPr>
  </w:style>
  <w:style w:type="character" w:customStyle="1" w:styleId="WW8Num16z0">
    <w:name w:val="WW8Num16z0"/>
    <w:rPr>
      <w:i w:val="0"/>
    </w:rPr>
  </w:style>
  <w:style w:type="character" w:customStyle="1" w:styleId="WW8Num17z0">
    <w:name w:val="WW8Num17z0"/>
    <w:rPr>
      <w:rFonts w:ascii="Symbol" w:hAnsi="Symbol"/>
    </w:rPr>
  </w:style>
  <w:style w:type="character" w:customStyle="1" w:styleId="WW8Num18z0">
    <w:name w:val="WW8Num18z0"/>
    <w:rPr>
      <w:rFonts w:ascii="Univers" w:eastAsia="Times New Roman" w:hAnsi="Univers" w:cs="Times New Roman"/>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rPr>
  </w:style>
  <w:style w:type="character" w:customStyle="1" w:styleId="WW8Num18z3">
    <w:name w:val="WW8Num18z3"/>
    <w:rPr>
      <w:rFonts w:ascii="Symbol" w:hAnsi="Symbol"/>
    </w:rPr>
  </w:style>
  <w:style w:type="character" w:customStyle="1" w:styleId="WW8Num19z0">
    <w:name w:val="WW8Num19z0"/>
    <w:rPr>
      <w:rFonts w:ascii="Symbol" w:hAnsi="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rPr>
  </w:style>
  <w:style w:type="character" w:customStyle="1" w:styleId="WW8Num22z0">
    <w:name w:val="WW8Num22z0"/>
    <w:rPr>
      <w:rFonts w:ascii="Symbol" w:hAnsi="Symbol"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Times New Roman"/>
    </w:rPr>
  </w:style>
  <w:style w:type="character" w:customStyle="1" w:styleId="WW8Num23z0">
    <w:name w:val="WW8Num23z0"/>
    <w:rPr>
      <w:rFonts w:ascii="Univers" w:eastAsia="Times New Roman" w:hAnsi="Univers"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Symbol" w:hAnsi="Symbol"/>
    </w:rPr>
  </w:style>
  <w:style w:type="character" w:customStyle="1" w:styleId="WW8Num26z0">
    <w:name w:val="WW8Num26z0"/>
    <w:rPr>
      <w:rFonts w:ascii="Univers" w:eastAsia="Times New Roman" w:hAnsi="Univers" w:cs="Times New Roman"/>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Absatz-Standardschriftart11">
    <w:name w:val="WW-Absatz-Standardschriftart11"/>
  </w:style>
  <w:style w:type="character" w:styleId="Hyperlink">
    <w:name w:val="Hyperlink"/>
    <w:uiPriority w:val="99"/>
    <w:rPr>
      <w:color w:val="0000FF"/>
      <w:u w:val="single"/>
    </w:rPr>
  </w:style>
  <w:style w:type="character" w:styleId="Seitenzahl">
    <w:name w:val="page number"/>
    <w:basedOn w:val="WW-Absatz-Standardschriftart11"/>
  </w:style>
  <w:style w:type="character" w:styleId="BesuchterLink">
    <w:name w:val="FollowedHyperlink"/>
    <w:rPr>
      <w:color w:val="800080"/>
      <w:u w:val="single"/>
    </w:rPr>
  </w:style>
  <w:style w:type="character" w:customStyle="1" w:styleId="Nummerierungszeichen">
    <w:name w:val="Nummerierungszeichen"/>
  </w:style>
  <w:style w:type="paragraph" w:styleId="Textkrper">
    <w:name w:val="Body Text"/>
    <w:basedOn w:val="Standard"/>
    <w:rPr>
      <w:rFonts w:ascii="Univers" w:hAnsi="Univers"/>
      <w:b/>
      <w:bCs/>
      <w:szCs w:val="22"/>
    </w:rPr>
  </w:style>
  <w:style w:type="paragraph" w:styleId="Liste">
    <w:name w:val="List"/>
    <w:basedOn w:val="Textkrper"/>
    <w:rPr>
      <w:rFonts w:cs="Tahoma"/>
    </w:rPr>
  </w:style>
  <w:style w:type="paragraph" w:customStyle="1" w:styleId="Beschriftung1">
    <w:name w:val="Beschriftung1"/>
    <w:basedOn w:val="Standard"/>
    <w:pPr>
      <w:suppressLineNumbers/>
      <w:spacing w:before="120" w:after="120"/>
    </w:pPr>
    <w:rPr>
      <w:rFonts w:cs="Tahoma"/>
      <w:i/>
      <w:iCs/>
      <w:szCs w:val="20"/>
    </w:rPr>
  </w:style>
  <w:style w:type="paragraph" w:customStyle="1" w:styleId="Verzeichnis">
    <w:name w:val="Verzeichnis"/>
    <w:basedOn w:val="Standard"/>
    <w:pPr>
      <w:suppressLineNumbers/>
    </w:pPr>
    <w:rPr>
      <w:rFonts w:cs="Tahoma"/>
    </w:rPr>
  </w:style>
  <w:style w:type="paragraph" w:customStyle="1" w:styleId="berschrift">
    <w:name w:val="Überschrift"/>
    <w:basedOn w:val="Standard"/>
    <w:next w:val="Textkrper"/>
    <w:pPr>
      <w:keepNext/>
      <w:spacing w:before="240" w:after="120"/>
    </w:pPr>
    <w:rPr>
      <w:rFonts w:ascii="Arial" w:eastAsia="Lucida Sans Unicode" w:hAnsi="Arial" w:cs="Tahoma"/>
      <w:sz w:val="28"/>
      <w:szCs w:val="28"/>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Textkrper-Zeileneinzug">
    <w:name w:val="Body Text Indent"/>
    <w:basedOn w:val="Standard"/>
    <w:rPr>
      <w:rFonts w:ascii="Univers" w:hAnsi="Univers"/>
      <w:b/>
      <w:bCs/>
      <w:i/>
      <w:iCs/>
      <w:szCs w:val="22"/>
    </w:rPr>
  </w:style>
  <w:style w:type="paragraph" w:customStyle="1" w:styleId="Textkrper-Einzug21">
    <w:name w:val="Textkörper-Einzug 21"/>
    <w:basedOn w:val="Standard"/>
    <w:pPr>
      <w:ind w:left="180" w:hanging="180"/>
    </w:pPr>
    <w:rPr>
      <w:rFonts w:ascii="Arial" w:hAnsi="Arial" w:cs="Arial"/>
      <w:color w:val="0000FF"/>
    </w:rPr>
  </w:style>
  <w:style w:type="paragraph" w:customStyle="1" w:styleId="Textkrper-Einzug31">
    <w:name w:val="Textkörper-Einzug 31"/>
    <w:basedOn w:val="Standard"/>
    <w:pPr>
      <w:ind w:left="180"/>
    </w:pPr>
    <w:rPr>
      <w:rFonts w:ascii="Arial" w:hAnsi="Arial" w:cs="Arial"/>
      <w:color w:val="0000FF"/>
    </w:rPr>
  </w:style>
  <w:style w:type="paragraph" w:styleId="Verzeichnis1">
    <w:name w:val="toc 1"/>
    <w:basedOn w:val="Standard"/>
    <w:next w:val="Standard"/>
    <w:uiPriority w:val="39"/>
  </w:style>
  <w:style w:type="paragraph" w:styleId="Verzeichnis2">
    <w:name w:val="toc 2"/>
    <w:basedOn w:val="Standard"/>
    <w:next w:val="Standard"/>
    <w:link w:val="Verzeichnis2Zchn"/>
    <w:uiPriority w:val="39"/>
    <w:pPr>
      <w:ind w:left="240"/>
    </w:pPr>
  </w:style>
  <w:style w:type="paragraph" w:styleId="Verzeichnis3">
    <w:name w:val="toc 3"/>
    <w:basedOn w:val="Standard"/>
    <w:next w:val="Standard"/>
    <w:uiPriority w:val="39"/>
    <w:pPr>
      <w:ind w:left="480"/>
    </w:pPr>
  </w:style>
  <w:style w:type="paragraph" w:styleId="Verzeichnis4">
    <w:name w:val="toc 4"/>
    <w:basedOn w:val="Standard"/>
    <w:next w:val="Standard"/>
    <w:semiHidden/>
    <w:pPr>
      <w:ind w:left="720"/>
    </w:pPr>
  </w:style>
  <w:style w:type="paragraph" w:styleId="Verzeichnis5">
    <w:name w:val="toc 5"/>
    <w:basedOn w:val="Standard"/>
    <w:next w:val="Standard"/>
    <w:semiHidden/>
    <w:pPr>
      <w:ind w:left="960"/>
    </w:pPr>
  </w:style>
  <w:style w:type="paragraph" w:styleId="Verzeichnis6">
    <w:name w:val="toc 6"/>
    <w:basedOn w:val="Standard"/>
    <w:next w:val="Standard"/>
    <w:uiPriority w:val="39"/>
    <w:pPr>
      <w:ind w:left="1200"/>
    </w:pPr>
  </w:style>
  <w:style w:type="paragraph" w:styleId="Verzeichnis7">
    <w:name w:val="toc 7"/>
    <w:basedOn w:val="Standard"/>
    <w:next w:val="Standard"/>
    <w:semiHidden/>
    <w:pPr>
      <w:ind w:left="1440"/>
    </w:pPr>
  </w:style>
  <w:style w:type="paragraph" w:styleId="Verzeichnis8">
    <w:name w:val="toc 8"/>
    <w:basedOn w:val="Standard"/>
    <w:next w:val="Standard"/>
    <w:semiHidden/>
    <w:pPr>
      <w:ind w:left="1680"/>
    </w:pPr>
  </w:style>
  <w:style w:type="paragraph" w:styleId="Verzeichnis9">
    <w:name w:val="toc 9"/>
    <w:basedOn w:val="Standard"/>
    <w:next w:val="Standard"/>
    <w:semiHidden/>
    <w:pPr>
      <w:ind w:left="1920"/>
    </w:pPr>
  </w:style>
  <w:style w:type="paragraph" w:styleId="HTMLVorformatiert">
    <w:name w:val="HTML Preformatted"/>
    <w:basedOn w:val="Standar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Cs w:val="20"/>
    </w:rPr>
  </w:style>
  <w:style w:type="paragraph" w:customStyle="1" w:styleId="NurText1">
    <w:name w:val="Nur Text1"/>
    <w:basedOn w:val="Standard"/>
    <w:rPr>
      <w:rFonts w:ascii="Courier New" w:hAnsi="Courier New" w:cs="Courier New"/>
      <w:szCs w:val="20"/>
    </w:rPr>
  </w:style>
  <w:style w:type="paragraph" w:customStyle="1" w:styleId="Textkrper31">
    <w:name w:val="Textkörper 31"/>
    <w:basedOn w:val="Standard"/>
    <w:rPr>
      <w:rFonts w:ascii="Univers" w:hAnsi="Univers"/>
      <w:szCs w:val="22"/>
    </w:rPr>
  </w:style>
  <w:style w:type="paragraph" w:customStyle="1" w:styleId="Textkrper21">
    <w:name w:val="Textkörper 21"/>
    <w:basedOn w:val="Standard"/>
    <w:rPr>
      <w:rFonts w:ascii="Univers" w:hAnsi="Univers"/>
      <w:color w:val="0000FF"/>
      <w:szCs w:val="22"/>
    </w:rPr>
  </w:style>
  <w:style w:type="paragraph" w:customStyle="1" w:styleId="Inhaltsverzeichnis10">
    <w:name w:val="Inhaltsverzeichnis 10"/>
    <w:basedOn w:val="Verzeichnis"/>
    <w:pPr>
      <w:tabs>
        <w:tab w:val="right" w:leader="dot" w:pos="9637"/>
      </w:tabs>
      <w:ind w:left="2547"/>
    </w:p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i/>
      <w:iCs/>
    </w:rPr>
  </w:style>
  <w:style w:type="character" w:customStyle="1" w:styleId="boldred">
    <w:name w:val="boldred"/>
    <w:basedOn w:val="Absatz-Standardschriftart"/>
  </w:style>
  <w:style w:type="paragraph" w:styleId="StandardWeb">
    <w:name w:val="Normal (Web)"/>
    <w:basedOn w:val="Standard"/>
    <w:uiPriority w:val="99"/>
    <w:unhideWhenUsed/>
    <w:rPr>
      <w:rFonts w:ascii="Times New Roman" w:hAnsi="Times New Roman"/>
      <w:sz w:val="24"/>
    </w:rPr>
  </w:style>
  <w:style w:type="table" w:styleId="Tabellenraster">
    <w:name w:val="Table Grid"/>
    <w:basedOn w:val="NormaleTabelle"/>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Bullet Point Level 1"/>
    <w:basedOn w:val="Standard"/>
    <w:link w:val="ListenabsatzZchn"/>
    <w:uiPriority w:val="34"/>
    <w:qFormat/>
    <w:pPr>
      <w:numPr>
        <w:numId w:val="29"/>
      </w:numPr>
      <w:suppressAutoHyphens w:val="0"/>
      <w:spacing w:after="200" w:line="360" w:lineRule="auto"/>
      <w:ind w:left="641" w:hanging="284"/>
      <w:contextualSpacing/>
    </w:pPr>
    <w:rPr>
      <w:rFonts w:eastAsia="Calibri"/>
      <w:szCs w:val="20"/>
      <w:lang w:eastAsia="en-US"/>
    </w:rPr>
  </w:style>
  <w:style w:type="character" w:customStyle="1" w:styleId="NichtaufgelsteErwhnung1">
    <w:name w:val="Nicht aufgelöste Erwähnung1"/>
    <w:uiPriority w:val="99"/>
    <w:semiHidden/>
    <w:unhideWhenUsed/>
    <w:rPr>
      <w:color w:val="605E5C"/>
      <w:shd w:val="clear" w:color="auto" w:fill="E1DFDD"/>
    </w:rPr>
  </w:style>
  <w:style w:type="paragraph" w:customStyle="1" w:styleId="Headline2">
    <w:name w:val="Headline 2"/>
    <w:basedOn w:val="Verzeichnis2"/>
    <w:link w:val="Headline2Zchn"/>
    <w:qFormat/>
    <w:pPr>
      <w:tabs>
        <w:tab w:val="left" w:pos="960"/>
        <w:tab w:val="left" w:pos="1170"/>
        <w:tab w:val="right" w:leader="dot" w:pos="9059"/>
      </w:tabs>
      <w:spacing w:after="60"/>
      <w:ind w:left="0"/>
    </w:pPr>
    <w:rPr>
      <w:b/>
      <w:noProof/>
      <w:sz w:val="22"/>
    </w:rPr>
  </w:style>
  <w:style w:type="paragraph" w:customStyle="1" w:styleId="TOCHeadings">
    <w:name w:val="TOC Headings"/>
    <w:basedOn w:val="Verzeichnis2"/>
    <w:link w:val="TOCHeadingsChar"/>
    <w:pPr>
      <w:tabs>
        <w:tab w:val="left" w:pos="450"/>
        <w:tab w:val="left" w:pos="1170"/>
        <w:tab w:val="right" w:leader="dot" w:pos="9059"/>
      </w:tabs>
      <w:ind w:left="0"/>
    </w:pPr>
    <w:rPr>
      <w:noProof/>
    </w:rPr>
  </w:style>
  <w:style w:type="character" w:customStyle="1" w:styleId="Verzeichnis2Zchn">
    <w:name w:val="Verzeichnis 2 Zchn"/>
    <w:link w:val="Verzeichnis2"/>
    <w:uiPriority w:val="39"/>
    <w:rPr>
      <w:rFonts w:ascii="Univers 55" w:hAnsi="Univers 55"/>
      <w:sz w:val="22"/>
      <w:szCs w:val="24"/>
      <w:lang w:val="de-DE" w:eastAsia="ar-SA"/>
    </w:rPr>
  </w:style>
  <w:style w:type="character" w:customStyle="1" w:styleId="Headline2Zchn">
    <w:name w:val="Headline 2 Zchn"/>
    <w:link w:val="Headline2"/>
    <w:rPr>
      <w:rFonts w:ascii="Univers 55" w:hAnsi="Univers 55"/>
      <w:b/>
      <w:noProof/>
      <w:sz w:val="22"/>
      <w:szCs w:val="24"/>
      <w:lang w:eastAsia="ar-SA"/>
    </w:rPr>
  </w:style>
  <w:style w:type="paragraph" w:styleId="Inhaltsverzeichnisberschrift">
    <w:name w:val="TOC Heading"/>
    <w:basedOn w:val="berschrift1"/>
    <w:next w:val="Standard"/>
    <w:uiPriority w:val="39"/>
    <w:unhideWhenUsed/>
    <w:pPr>
      <w:keepLines/>
      <w:suppressAutoHyphens w:val="0"/>
      <w:spacing w:before="240" w:line="259" w:lineRule="auto"/>
      <w:outlineLvl w:val="9"/>
    </w:pPr>
    <w:rPr>
      <w:rFonts w:ascii="Calibri Light" w:hAnsi="Calibri Light"/>
      <w:b w:val="0"/>
      <w:bCs w:val="0"/>
      <w:color w:val="2F5496"/>
      <w:sz w:val="32"/>
      <w:szCs w:val="32"/>
      <w:lang w:eastAsia="en-US"/>
    </w:rPr>
  </w:style>
  <w:style w:type="character" w:customStyle="1" w:styleId="TOCHeadingsChar">
    <w:name w:val="TOC Headings Char"/>
    <w:link w:val="TOCHeadings"/>
    <w:rPr>
      <w:rFonts w:ascii="Univers 55" w:hAnsi="Univers 55"/>
      <w:noProof/>
      <w:sz w:val="22"/>
      <w:szCs w:val="24"/>
      <w:lang w:val="de-DE" w:eastAsia="ar-SA"/>
    </w:rPr>
  </w:style>
  <w:style w:type="table" w:customStyle="1" w:styleId="EinfacheTabelle11">
    <w:name w:val="Einfache Tabelle 11"/>
    <w:basedOn w:val="NormaleTabelle"/>
    <w:uiPriority w:val="41"/>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Platzhaltertext">
    <w:name w:val="Placeholder Text"/>
    <w:basedOn w:val="Absatz-Standardschriftart"/>
    <w:uiPriority w:val="99"/>
    <w:semiHidden/>
    <w:rPr>
      <w:color w:val="808080"/>
    </w:rPr>
  </w:style>
  <w:style w:type="paragraph" w:customStyle="1" w:styleId="BulletPoints">
    <w:name w:val="Bullet Points"/>
    <w:basedOn w:val="Listenabsatz"/>
    <w:link w:val="BulletPointsChar"/>
    <w:pPr>
      <w:numPr>
        <w:numId w:val="1"/>
      </w:numPr>
      <w:ind w:left="1440"/>
    </w:pPr>
  </w:style>
  <w:style w:type="character" w:customStyle="1" w:styleId="ListenabsatzZchn">
    <w:name w:val="Listenabsatz Zchn"/>
    <w:aliases w:val="Bullet Point Level 1 Zchn"/>
    <w:basedOn w:val="Absatz-Standardschriftart"/>
    <w:link w:val="Listenabsatz"/>
    <w:uiPriority w:val="34"/>
    <w:qFormat/>
    <w:rPr>
      <w:rFonts w:ascii="Univers 55" w:eastAsia="Calibri" w:hAnsi="Univers 55"/>
    </w:rPr>
  </w:style>
  <w:style w:type="character" w:customStyle="1" w:styleId="BulletPointsChar">
    <w:name w:val="Bullet Points Char"/>
    <w:basedOn w:val="ListenabsatzZchn"/>
    <w:link w:val="BulletPoints"/>
    <w:rPr>
      <w:rFonts w:ascii="Univers 55" w:eastAsia="Calibri" w:hAnsi="Univers 55"/>
      <w:sz w:val="22"/>
      <w:szCs w:val="22"/>
      <w:lang w:val="de-DE"/>
    </w:rPr>
  </w:style>
  <w:style w:type="paragraph" w:styleId="Sprechblasentext">
    <w:name w:val="Balloon Text"/>
    <w:basedOn w:val="Standard"/>
    <w:link w:val="SprechblasentextZchn"/>
    <w:uiPriority w:val="99"/>
    <w:semiHidden/>
    <w:unhideWhenUsed/>
    <w:rPr>
      <w:rFonts w:ascii="Times New Roman" w:hAnsi="Times New Roman"/>
      <w:sz w:val="18"/>
      <w:szCs w:val="18"/>
    </w:rPr>
  </w:style>
  <w:style w:type="character" w:customStyle="1" w:styleId="SprechblasentextZchn">
    <w:name w:val="Sprechblasentext Zchn"/>
    <w:basedOn w:val="Absatz-Standardschriftart"/>
    <w:link w:val="Sprechblasentext"/>
    <w:uiPriority w:val="99"/>
    <w:semiHidden/>
    <w:rPr>
      <w:sz w:val="18"/>
      <w:szCs w:val="18"/>
      <w:lang w:val="de-DE" w:eastAsia="ar-SA"/>
    </w:rPr>
  </w:style>
  <w:style w:type="paragraph" w:customStyle="1" w:styleId="JonHeading">
    <w:name w:val="Jon Heading"/>
    <w:basedOn w:val="berschrift1"/>
    <w:link w:val="JonHeadingChar"/>
    <w:pPr>
      <w:keepLines/>
      <w:suppressAutoHyphens w:val="0"/>
      <w:spacing w:before="240" w:line="259" w:lineRule="auto"/>
    </w:pPr>
    <w:rPr>
      <w:rFonts w:asciiTheme="minorHAnsi" w:eastAsiaTheme="majorEastAsia" w:hAnsiTheme="minorHAnsi" w:cstheme="minorHAnsi"/>
      <w:color w:val="000000" w:themeColor="text1"/>
      <w:szCs w:val="32"/>
      <w:lang w:eastAsia="en-US"/>
    </w:rPr>
  </w:style>
  <w:style w:type="character" w:customStyle="1" w:styleId="JonHeadingChar">
    <w:name w:val="Jon Heading Char"/>
    <w:basedOn w:val="Absatz-Standardschriftart"/>
    <w:link w:val="JonHeading"/>
    <w:rPr>
      <w:rFonts w:asciiTheme="minorHAnsi" w:eastAsiaTheme="majorEastAsia" w:hAnsiTheme="minorHAnsi" w:cstheme="minorHAnsi"/>
      <w:b/>
      <w:bCs/>
      <w:color w:val="000000" w:themeColor="text1"/>
      <w:sz w:val="28"/>
      <w:szCs w:val="32"/>
    </w:rPr>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unhideWhenUsed/>
    <w:rPr>
      <w:szCs w:val="20"/>
    </w:rPr>
  </w:style>
  <w:style w:type="character" w:customStyle="1" w:styleId="KommentartextZchn">
    <w:name w:val="Kommentartext Zchn"/>
    <w:basedOn w:val="Absatz-Standardschriftart"/>
    <w:link w:val="Kommentartext"/>
    <w:uiPriority w:val="99"/>
    <w:rPr>
      <w:rFonts w:ascii="Univers 55" w:hAnsi="Univers 55"/>
      <w:lang w:val="de-DE" w:eastAsia="ar-SA"/>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rFonts w:ascii="Univers 55" w:hAnsi="Univers 55"/>
      <w:b/>
      <w:bCs/>
      <w:lang w:val="de-DE" w:eastAsia="ar-SA"/>
    </w:rPr>
  </w:style>
  <w:style w:type="paragraph" w:customStyle="1" w:styleId="BulletPointLevel2">
    <w:name w:val="Bullet Point Level 2"/>
    <w:basedOn w:val="Listenabsatz"/>
    <w:link w:val="BulletPointLevel2Zchn"/>
    <w:qFormat/>
    <w:pPr>
      <w:numPr>
        <w:ilvl w:val="1"/>
        <w:numId w:val="30"/>
      </w:numPr>
      <w:ind w:left="1304" w:hanging="227"/>
    </w:pPr>
  </w:style>
  <w:style w:type="character" w:customStyle="1" w:styleId="BulletPointLevel2Zchn">
    <w:name w:val="Bullet Point Level 2 Zchn"/>
    <w:basedOn w:val="ListenabsatzZchn"/>
    <w:link w:val="BulletPointLevel2"/>
    <w:rPr>
      <w:rFonts w:ascii="Univers 55" w:eastAsia="Calibri" w:hAnsi="Univers 55"/>
    </w:rPr>
  </w:style>
  <w:style w:type="character" w:styleId="Fett">
    <w:name w:val="Strong"/>
    <w:aliases w:val="Bold"/>
    <w:basedOn w:val="Absatz-Standardschriftart"/>
    <w:uiPriority w:val="22"/>
    <w:qFormat/>
    <w:rPr>
      <w:b/>
      <w:bCs/>
    </w:rPr>
  </w:style>
  <w:style w:type="paragraph" w:styleId="Zitat">
    <w:name w:val="Quote"/>
    <w:basedOn w:val="Standard"/>
    <w:next w:val="Standard"/>
    <w:link w:val="ZitatZchn"/>
    <w:uiPriority w:val="29"/>
    <w:qFormat/>
    <w:rPr>
      <w:i/>
      <w:iCs/>
      <w:color w:val="000000" w:themeColor="text1"/>
    </w:rPr>
  </w:style>
  <w:style w:type="character" w:customStyle="1" w:styleId="ZitatZchn">
    <w:name w:val="Zitat Zchn"/>
    <w:basedOn w:val="Absatz-Standardschriftart"/>
    <w:link w:val="Zitat"/>
    <w:uiPriority w:val="29"/>
    <w:rPr>
      <w:rFonts w:ascii="Univers 55" w:hAnsi="Univers 55"/>
      <w:i/>
      <w:iCs/>
      <w:color w:val="000000" w:themeColor="text1"/>
      <w:szCs w:val="24"/>
      <w:lang w:val="de-DE" w:eastAsia="ar-SA"/>
    </w:rPr>
  </w:style>
  <w:style w:type="paragraph" w:customStyle="1" w:styleId="Introduction">
    <w:name w:val="Introduction"/>
    <w:basedOn w:val="Standard"/>
    <w:qFormat/>
    <w:pPr>
      <w:suppressAutoHyphens w:val="0"/>
      <w:spacing w:after="80"/>
    </w:pPr>
    <w:rPr>
      <w:rFonts w:ascii="Century Gothic" w:eastAsia="MS Gothic" w:hAnsi="Century Gothic"/>
      <w:b/>
      <w:szCs w:val="20"/>
      <w:lang w:val="en-GB" w:eastAsia="en-US"/>
    </w:rPr>
  </w:style>
  <w:style w:type="character" w:customStyle="1" w:styleId="break-words">
    <w:name w:val="break-words"/>
    <w:basedOn w:val="Absatz-Standardschriftart"/>
  </w:style>
  <w:style w:type="character" w:customStyle="1" w:styleId="--l">
    <w:name w:val="--l"/>
    <w:basedOn w:val="Absatz-Standardschriftart"/>
  </w:style>
  <w:style w:type="character" w:styleId="NichtaufgelsteErwhnung">
    <w:name w:val="Unresolved Mention"/>
    <w:basedOn w:val="Absatz-Standardschriftart"/>
    <w:uiPriority w:val="99"/>
    <w:semiHidden/>
    <w:unhideWhenUsed/>
    <w:rsid w:val="00A426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547604">
      <w:bodyDiv w:val="1"/>
      <w:marLeft w:val="0"/>
      <w:marRight w:val="0"/>
      <w:marTop w:val="0"/>
      <w:marBottom w:val="0"/>
      <w:divBdr>
        <w:top w:val="none" w:sz="0" w:space="0" w:color="auto"/>
        <w:left w:val="none" w:sz="0" w:space="0" w:color="auto"/>
        <w:bottom w:val="none" w:sz="0" w:space="0" w:color="auto"/>
        <w:right w:val="none" w:sz="0" w:space="0" w:color="auto"/>
      </w:divBdr>
    </w:div>
    <w:div w:id="199977823">
      <w:bodyDiv w:val="1"/>
      <w:marLeft w:val="0"/>
      <w:marRight w:val="0"/>
      <w:marTop w:val="0"/>
      <w:marBottom w:val="0"/>
      <w:divBdr>
        <w:top w:val="none" w:sz="0" w:space="0" w:color="auto"/>
        <w:left w:val="none" w:sz="0" w:space="0" w:color="auto"/>
        <w:bottom w:val="none" w:sz="0" w:space="0" w:color="auto"/>
        <w:right w:val="none" w:sz="0" w:space="0" w:color="auto"/>
      </w:divBdr>
    </w:div>
    <w:div w:id="326057483">
      <w:bodyDiv w:val="1"/>
      <w:marLeft w:val="0"/>
      <w:marRight w:val="0"/>
      <w:marTop w:val="0"/>
      <w:marBottom w:val="0"/>
      <w:divBdr>
        <w:top w:val="none" w:sz="0" w:space="0" w:color="auto"/>
        <w:left w:val="none" w:sz="0" w:space="0" w:color="auto"/>
        <w:bottom w:val="none" w:sz="0" w:space="0" w:color="auto"/>
        <w:right w:val="none" w:sz="0" w:space="0" w:color="auto"/>
      </w:divBdr>
    </w:div>
    <w:div w:id="334042847">
      <w:bodyDiv w:val="1"/>
      <w:marLeft w:val="0"/>
      <w:marRight w:val="0"/>
      <w:marTop w:val="0"/>
      <w:marBottom w:val="0"/>
      <w:divBdr>
        <w:top w:val="none" w:sz="0" w:space="0" w:color="auto"/>
        <w:left w:val="none" w:sz="0" w:space="0" w:color="auto"/>
        <w:bottom w:val="none" w:sz="0" w:space="0" w:color="auto"/>
        <w:right w:val="none" w:sz="0" w:space="0" w:color="auto"/>
      </w:divBdr>
    </w:div>
    <w:div w:id="353924921">
      <w:bodyDiv w:val="1"/>
      <w:marLeft w:val="0"/>
      <w:marRight w:val="0"/>
      <w:marTop w:val="0"/>
      <w:marBottom w:val="0"/>
      <w:divBdr>
        <w:top w:val="none" w:sz="0" w:space="0" w:color="auto"/>
        <w:left w:val="none" w:sz="0" w:space="0" w:color="auto"/>
        <w:bottom w:val="none" w:sz="0" w:space="0" w:color="auto"/>
        <w:right w:val="none" w:sz="0" w:space="0" w:color="auto"/>
      </w:divBdr>
    </w:div>
    <w:div w:id="541406663">
      <w:bodyDiv w:val="1"/>
      <w:marLeft w:val="0"/>
      <w:marRight w:val="0"/>
      <w:marTop w:val="0"/>
      <w:marBottom w:val="0"/>
      <w:divBdr>
        <w:top w:val="none" w:sz="0" w:space="0" w:color="auto"/>
        <w:left w:val="none" w:sz="0" w:space="0" w:color="auto"/>
        <w:bottom w:val="none" w:sz="0" w:space="0" w:color="auto"/>
        <w:right w:val="none" w:sz="0" w:space="0" w:color="auto"/>
      </w:divBdr>
    </w:div>
    <w:div w:id="573663891">
      <w:bodyDiv w:val="1"/>
      <w:marLeft w:val="0"/>
      <w:marRight w:val="0"/>
      <w:marTop w:val="0"/>
      <w:marBottom w:val="0"/>
      <w:divBdr>
        <w:top w:val="none" w:sz="0" w:space="0" w:color="auto"/>
        <w:left w:val="none" w:sz="0" w:space="0" w:color="auto"/>
        <w:bottom w:val="none" w:sz="0" w:space="0" w:color="auto"/>
        <w:right w:val="none" w:sz="0" w:space="0" w:color="auto"/>
      </w:divBdr>
    </w:div>
    <w:div w:id="712535228">
      <w:bodyDiv w:val="1"/>
      <w:marLeft w:val="0"/>
      <w:marRight w:val="0"/>
      <w:marTop w:val="0"/>
      <w:marBottom w:val="0"/>
      <w:divBdr>
        <w:top w:val="none" w:sz="0" w:space="0" w:color="auto"/>
        <w:left w:val="none" w:sz="0" w:space="0" w:color="auto"/>
        <w:bottom w:val="none" w:sz="0" w:space="0" w:color="auto"/>
        <w:right w:val="none" w:sz="0" w:space="0" w:color="auto"/>
      </w:divBdr>
    </w:div>
    <w:div w:id="933124474">
      <w:bodyDiv w:val="1"/>
      <w:marLeft w:val="0"/>
      <w:marRight w:val="0"/>
      <w:marTop w:val="0"/>
      <w:marBottom w:val="0"/>
      <w:divBdr>
        <w:top w:val="none" w:sz="0" w:space="0" w:color="auto"/>
        <w:left w:val="none" w:sz="0" w:space="0" w:color="auto"/>
        <w:bottom w:val="none" w:sz="0" w:space="0" w:color="auto"/>
        <w:right w:val="none" w:sz="0" w:space="0" w:color="auto"/>
      </w:divBdr>
    </w:div>
    <w:div w:id="936525919">
      <w:bodyDiv w:val="1"/>
      <w:marLeft w:val="0"/>
      <w:marRight w:val="0"/>
      <w:marTop w:val="0"/>
      <w:marBottom w:val="0"/>
      <w:divBdr>
        <w:top w:val="none" w:sz="0" w:space="0" w:color="auto"/>
        <w:left w:val="none" w:sz="0" w:space="0" w:color="auto"/>
        <w:bottom w:val="none" w:sz="0" w:space="0" w:color="auto"/>
        <w:right w:val="none" w:sz="0" w:space="0" w:color="auto"/>
      </w:divBdr>
    </w:div>
    <w:div w:id="994840644">
      <w:bodyDiv w:val="1"/>
      <w:marLeft w:val="0"/>
      <w:marRight w:val="0"/>
      <w:marTop w:val="0"/>
      <w:marBottom w:val="0"/>
      <w:divBdr>
        <w:top w:val="none" w:sz="0" w:space="0" w:color="auto"/>
        <w:left w:val="none" w:sz="0" w:space="0" w:color="auto"/>
        <w:bottom w:val="none" w:sz="0" w:space="0" w:color="auto"/>
        <w:right w:val="none" w:sz="0" w:space="0" w:color="auto"/>
      </w:divBdr>
    </w:div>
    <w:div w:id="999693526">
      <w:bodyDiv w:val="1"/>
      <w:marLeft w:val="0"/>
      <w:marRight w:val="0"/>
      <w:marTop w:val="0"/>
      <w:marBottom w:val="0"/>
      <w:divBdr>
        <w:top w:val="none" w:sz="0" w:space="0" w:color="auto"/>
        <w:left w:val="none" w:sz="0" w:space="0" w:color="auto"/>
        <w:bottom w:val="none" w:sz="0" w:space="0" w:color="auto"/>
        <w:right w:val="none" w:sz="0" w:space="0" w:color="auto"/>
      </w:divBdr>
    </w:div>
    <w:div w:id="1034622619">
      <w:bodyDiv w:val="1"/>
      <w:marLeft w:val="0"/>
      <w:marRight w:val="0"/>
      <w:marTop w:val="0"/>
      <w:marBottom w:val="0"/>
      <w:divBdr>
        <w:top w:val="none" w:sz="0" w:space="0" w:color="auto"/>
        <w:left w:val="none" w:sz="0" w:space="0" w:color="auto"/>
        <w:bottom w:val="none" w:sz="0" w:space="0" w:color="auto"/>
        <w:right w:val="none" w:sz="0" w:space="0" w:color="auto"/>
      </w:divBdr>
      <w:divsChild>
        <w:div w:id="22295844">
          <w:marLeft w:val="0"/>
          <w:marRight w:val="0"/>
          <w:marTop w:val="0"/>
          <w:marBottom w:val="0"/>
          <w:divBdr>
            <w:top w:val="none" w:sz="0" w:space="0" w:color="auto"/>
            <w:left w:val="none" w:sz="0" w:space="0" w:color="auto"/>
            <w:bottom w:val="none" w:sz="0" w:space="0" w:color="auto"/>
            <w:right w:val="none" w:sz="0" w:space="0" w:color="auto"/>
          </w:divBdr>
          <w:divsChild>
            <w:div w:id="1345936240">
              <w:marLeft w:val="0"/>
              <w:marRight w:val="0"/>
              <w:marTop w:val="0"/>
              <w:marBottom w:val="0"/>
              <w:divBdr>
                <w:top w:val="none" w:sz="0" w:space="0" w:color="auto"/>
                <w:left w:val="none" w:sz="0" w:space="0" w:color="auto"/>
                <w:bottom w:val="none" w:sz="0" w:space="0" w:color="auto"/>
                <w:right w:val="none" w:sz="0" w:space="0" w:color="auto"/>
              </w:divBdr>
              <w:divsChild>
                <w:div w:id="8960860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049844234">
      <w:bodyDiv w:val="1"/>
      <w:marLeft w:val="0"/>
      <w:marRight w:val="0"/>
      <w:marTop w:val="0"/>
      <w:marBottom w:val="0"/>
      <w:divBdr>
        <w:top w:val="none" w:sz="0" w:space="0" w:color="auto"/>
        <w:left w:val="none" w:sz="0" w:space="0" w:color="auto"/>
        <w:bottom w:val="none" w:sz="0" w:space="0" w:color="auto"/>
        <w:right w:val="none" w:sz="0" w:space="0" w:color="auto"/>
      </w:divBdr>
    </w:div>
    <w:div w:id="1065025877">
      <w:bodyDiv w:val="1"/>
      <w:marLeft w:val="0"/>
      <w:marRight w:val="0"/>
      <w:marTop w:val="0"/>
      <w:marBottom w:val="0"/>
      <w:divBdr>
        <w:top w:val="none" w:sz="0" w:space="0" w:color="auto"/>
        <w:left w:val="none" w:sz="0" w:space="0" w:color="auto"/>
        <w:bottom w:val="none" w:sz="0" w:space="0" w:color="auto"/>
        <w:right w:val="none" w:sz="0" w:space="0" w:color="auto"/>
      </w:divBdr>
    </w:div>
    <w:div w:id="1201747316">
      <w:bodyDiv w:val="1"/>
      <w:marLeft w:val="0"/>
      <w:marRight w:val="0"/>
      <w:marTop w:val="0"/>
      <w:marBottom w:val="0"/>
      <w:divBdr>
        <w:top w:val="none" w:sz="0" w:space="0" w:color="auto"/>
        <w:left w:val="none" w:sz="0" w:space="0" w:color="auto"/>
        <w:bottom w:val="none" w:sz="0" w:space="0" w:color="auto"/>
        <w:right w:val="none" w:sz="0" w:space="0" w:color="auto"/>
      </w:divBdr>
    </w:div>
    <w:div w:id="1345664226">
      <w:bodyDiv w:val="1"/>
      <w:marLeft w:val="0"/>
      <w:marRight w:val="0"/>
      <w:marTop w:val="0"/>
      <w:marBottom w:val="0"/>
      <w:divBdr>
        <w:top w:val="none" w:sz="0" w:space="0" w:color="auto"/>
        <w:left w:val="none" w:sz="0" w:space="0" w:color="auto"/>
        <w:bottom w:val="none" w:sz="0" w:space="0" w:color="auto"/>
        <w:right w:val="none" w:sz="0" w:space="0" w:color="auto"/>
      </w:divBdr>
    </w:div>
    <w:div w:id="1351949842">
      <w:bodyDiv w:val="1"/>
      <w:marLeft w:val="0"/>
      <w:marRight w:val="0"/>
      <w:marTop w:val="0"/>
      <w:marBottom w:val="0"/>
      <w:divBdr>
        <w:top w:val="none" w:sz="0" w:space="0" w:color="auto"/>
        <w:left w:val="none" w:sz="0" w:space="0" w:color="auto"/>
        <w:bottom w:val="none" w:sz="0" w:space="0" w:color="auto"/>
        <w:right w:val="none" w:sz="0" w:space="0" w:color="auto"/>
      </w:divBdr>
    </w:div>
    <w:div w:id="1371568415">
      <w:bodyDiv w:val="1"/>
      <w:marLeft w:val="0"/>
      <w:marRight w:val="0"/>
      <w:marTop w:val="0"/>
      <w:marBottom w:val="0"/>
      <w:divBdr>
        <w:top w:val="none" w:sz="0" w:space="0" w:color="auto"/>
        <w:left w:val="none" w:sz="0" w:space="0" w:color="auto"/>
        <w:bottom w:val="none" w:sz="0" w:space="0" w:color="auto"/>
        <w:right w:val="none" w:sz="0" w:space="0" w:color="auto"/>
      </w:divBdr>
    </w:div>
    <w:div w:id="1466242589">
      <w:bodyDiv w:val="1"/>
      <w:marLeft w:val="0"/>
      <w:marRight w:val="0"/>
      <w:marTop w:val="0"/>
      <w:marBottom w:val="0"/>
      <w:divBdr>
        <w:top w:val="none" w:sz="0" w:space="0" w:color="auto"/>
        <w:left w:val="none" w:sz="0" w:space="0" w:color="auto"/>
        <w:bottom w:val="none" w:sz="0" w:space="0" w:color="auto"/>
        <w:right w:val="none" w:sz="0" w:space="0" w:color="auto"/>
      </w:divBdr>
    </w:div>
    <w:div w:id="1487819835">
      <w:bodyDiv w:val="1"/>
      <w:marLeft w:val="0"/>
      <w:marRight w:val="0"/>
      <w:marTop w:val="0"/>
      <w:marBottom w:val="0"/>
      <w:divBdr>
        <w:top w:val="none" w:sz="0" w:space="0" w:color="auto"/>
        <w:left w:val="none" w:sz="0" w:space="0" w:color="auto"/>
        <w:bottom w:val="none" w:sz="0" w:space="0" w:color="auto"/>
        <w:right w:val="none" w:sz="0" w:space="0" w:color="auto"/>
      </w:divBdr>
    </w:div>
    <w:div w:id="1496801567">
      <w:bodyDiv w:val="1"/>
      <w:marLeft w:val="0"/>
      <w:marRight w:val="0"/>
      <w:marTop w:val="0"/>
      <w:marBottom w:val="0"/>
      <w:divBdr>
        <w:top w:val="none" w:sz="0" w:space="0" w:color="auto"/>
        <w:left w:val="none" w:sz="0" w:space="0" w:color="auto"/>
        <w:bottom w:val="none" w:sz="0" w:space="0" w:color="auto"/>
        <w:right w:val="none" w:sz="0" w:space="0" w:color="auto"/>
      </w:divBdr>
    </w:div>
    <w:div w:id="1549731130">
      <w:bodyDiv w:val="1"/>
      <w:marLeft w:val="0"/>
      <w:marRight w:val="0"/>
      <w:marTop w:val="0"/>
      <w:marBottom w:val="0"/>
      <w:divBdr>
        <w:top w:val="none" w:sz="0" w:space="0" w:color="auto"/>
        <w:left w:val="none" w:sz="0" w:space="0" w:color="auto"/>
        <w:bottom w:val="none" w:sz="0" w:space="0" w:color="auto"/>
        <w:right w:val="none" w:sz="0" w:space="0" w:color="auto"/>
      </w:divBdr>
    </w:div>
    <w:div w:id="1559436353">
      <w:bodyDiv w:val="1"/>
      <w:marLeft w:val="0"/>
      <w:marRight w:val="0"/>
      <w:marTop w:val="0"/>
      <w:marBottom w:val="0"/>
      <w:divBdr>
        <w:top w:val="none" w:sz="0" w:space="0" w:color="auto"/>
        <w:left w:val="none" w:sz="0" w:space="0" w:color="auto"/>
        <w:bottom w:val="none" w:sz="0" w:space="0" w:color="auto"/>
        <w:right w:val="none" w:sz="0" w:space="0" w:color="auto"/>
      </w:divBdr>
    </w:div>
    <w:div w:id="1571229620">
      <w:bodyDiv w:val="1"/>
      <w:marLeft w:val="0"/>
      <w:marRight w:val="0"/>
      <w:marTop w:val="0"/>
      <w:marBottom w:val="0"/>
      <w:divBdr>
        <w:top w:val="none" w:sz="0" w:space="0" w:color="auto"/>
        <w:left w:val="none" w:sz="0" w:space="0" w:color="auto"/>
        <w:bottom w:val="none" w:sz="0" w:space="0" w:color="auto"/>
        <w:right w:val="none" w:sz="0" w:space="0" w:color="auto"/>
      </w:divBdr>
    </w:div>
    <w:div w:id="1653673831">
      <w:bodyDiv w:val="1"/>
      <w:marLeft w:val="0"/>
      <w:marRight w:val="0"/>
      <w:marTop w:val="0"/>
      <w:marBottom w:val="0"/>
      <w:divBdr>
        <w:top w:val="none" w:sz="0" w:space="0" w:color="auto"/>
        <w:left w:val="none" w:sz="0" w:space="0" w:color="auto"/>
        <w:bottom w:val="none" w:sz="0" w:space="0" w:color="auto"/>
        <w:right w:val="none" w:sz="0" w:space="0" w:color="auto"/>
      </w:divBdr>
    </w:div>
    <w:div w:id="1656638734">
      <w:bodyDiv w:val="1"/>
      <w:marLeft w:val="0"/>
      <w:marRight w:val="0"/>
      <w:marTop w:val="0"/>
      <w:marBottom w:val="0"/>
      <w:divBdr>
        <w:top w:val="none" w:sz="0" w:space="0" w:color="auto"/>
        <w:left w:val="none" w:sz="0" w:space="0" w:color="auto"/>
        <w:bottom w:val="none" w:sz="0" w:space="0" w:color="auto"/>
        <w:right w:val="none" w:sz="0" w:space="0" w:color="auto"/>
      </w:divBdr>
    </w:div>
    <w:div w:id="1684018346">
      <w:bodyDiv w:val="1"/>
      <w:marLeft w:val="0"/>
      <w:marRight w:val="0"/>
      <w:marTop w:val="0"/>
      <w:marBottom w:val="0"/>
      <w:divBdr>
        <w:top w:val="none" w:sz="0" w:space="0" w:color="auto"/>
        <w:left w:val="none" w:sz="0" w:space="0" w:color="auto"/>
        <w:bottom w:val="none" w:sz="0" w:space="0" w:color="auto"/>
        <w:right w:val="none" w:sz="0" w:space="0" w:color="auto"/>
      </w:divBdr>
    </w:div>
    <w:div w:id="1732464879">
      <w:bodyDiv w:val="1"/>
      <w:marLeft w:val="0"/>
      <w:marRight w:val="0"/>
      <w:marTop w:val="0"/>
      <w:marBottom w:val="0"/>
      <w:divBdr>
        <w:top w:val="none" w:sz="0" w:space="0" w:color="auto"/>
        <w:left w:val="none" w:sz="0" w:space="0" w:color="auto"/>
        <w:bottom w:val="none" w:sz="0" w:space="0" w:color="auto"/>
        <w:right w:val="none" w:sz="0" w:space="0" w:color="auto"/>
      </w:divBdr>
    </w:div>
    <w:div w:id="1779836887">
      <w:bodyDiv w:val="1"/>
      <w:marLeft w:val="0"/>
      <w:marRight w:val="0"/>
      <w:marTop w:val="0"/>
      <w:marBottom w:val="0"/>
      <w:divBdr>
        <w:top w:val="none" w:sz="0" w:space="0" w:color="auto"/>
        <w:left w:val="none" w:sz="0" w:space="0" w:color="auto"/>
        <w:bottom w:val="none" w:sz="0" w:space="0" w:color="auto"/>
        <w:right w:val="none" w:sz="0" w:space="0" w:color="auto"/>
      </w:divBdr>
    </w:div>
    <w:div w:id="1799370890">
      <w:bodyDiv w:val="1"/>
      <w:marLeft w:val="0"/>
      <w:marRight w:val="0"/>
      <w:marTop w:val="0"/>
      <w:marBottom w:val="0"/>
      <w:divBdr>
        <w:top w:val="none" w:sz="0" w:space="0" w:color="auto"/>
        <w:left w:val="none" w:sz="0" w:space="0" w:color="auto"/>
        <w:bottom w:val="none" w:sz="0" w:space="0" w:color="auto"/>
        <w:right w:val="none" w:sz="0" w:space="0" w:color="auto"/>
      </w:divBdr>
      <w:divsChild>
        <w:div w:id="395864623">
          <w:marLeft w:val="0"/>
          <w:marRight w:val="0"/>
          <w:marTop w:val="0"/>
          <w:marBottom w:val="0"/>
          <w:divBdr>
            <w:top w:val="none" w:sz="0" w:space="0" w:color="auto"/>
            <w:left w:val="none" w:sz="0" w:space="0" w:color="auto"/>
            <w:bottom w:val="none" w:sz="0" w:space="0" w:color="auto"/>
            <w:right w:val="none" w:sz="0" w:space="0" w:color="auto"/>
          </w:divBdr>
        </w:div>
      </w:divsChild>
    </w:div>
    <w:div w:id="1819372832">
      <w:bodyDiv w:val="1"/>
      <w:marLeft w:val="0"/>
      <w:marRight w:val="0"/>
      <w:marTop w:val="0"/>
      <w:marBottom w:val="0"/>
      <w:divBdr>
        <w:top w:val="none" w:sz="0" w:space="0" w:color="auto"/>
        <w:left w:val="none" w:sz="0" w:space="0" w:color="auto"/>
        <w:bottom w:val="none" w:sz="0" w:space="0" w:color="auto"/>
        <w:right w:val="none" w:sz="0" w:space="0" w:color="auto"/>
      </w:divBdr>
    </w:div>
    <w:div w:id="1874296263">
      <w:bodyDiv w:val="1"/>
      <w:marLeft w:val="0"/>
      <w:marRight w:val="0"/>
      <w:marTop w:val="0"/>
      <w:marBottom w:val="0"/>
      <w:divBdr>
        <w:top w:val="none" w:sz="0" w:space="0" w:color="auto"/>
        <w:left w:val="none" w:sz="0" w:space="0" w:color="auto"/>
        <w:bottom w:val="none" w:sz="0" w:space="0" w:color="auto"/>
        <w:right w:val="none" w:sz="0" w:space="0" w:color="auto"/>
      </w:divBdr>
    </w:div>
    <w:div w:id="2103182900">
      <w:bodyDiv w:val="1"/>
      <w:marLeft w:val="0"/>
      <w:marRight w:val="0"/>
      <w:marTop w:val="0"/>
      <w:marBottom w:val="0"/>
      <w:divBdr>
        <w:top w:val="none" w:sz="0" w:space="0" w:color="auto"/>
        <w:left w:val="none" w:sz="0" w:space="0" w:color="auto"/>
        <w:bottom w:val="none" w:sz="0" w:space="0" w:color="auto"/>
        <w:right w:val="none" w:sz="0" w:space="0" w:color="auto"/>
      </w:divBdr>
    </w:div>
    <w:div w:id="2112120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onevision.com" TargetMode="Externa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3E672-5970-49C0-B5AE-2A0BE009E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365</Words>
  <Characters>2304</Characters>
  <Application>Microsoft Office Word</Application>
  <DocSecurity>0</DocSecurity>
  <Lines>19</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Major New Features in x.5</vt:lpstr>
      <vt:lpstr>Major New Features in x.5</vt:lpstr>
    </vt:vector>
  </TitlesOfParts>
  <Company>OneVision</Company>
  <LinksUpToDate>false</LinksUpToDate>
  <CharactersWithSpaces>2664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Major New Features in x.5</dc:title>
  <dc:creator>Ralf Fischer</dc:creator>
  <cp:lastModifiedBy>Raphael Gruber</cp:lastModifiedBy>
  <cp:revision>15</cp:revision>
  <cp:lastPrinted>2022-05-02T12:13:00Z</cp:lastPrinted>
  <dcterms:created xsi:type="dcterms:W3CDTF">2025-02-06T15:26:00Z</dcterms:created>
  <dcterms:modified xsi:type="dcterms:W3CDTF">2025-02-25T08:42:00Z</dcterms:modified>
</cp:coreProperties>
</file>