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67C450" w14:textId="5384E9DB" w:rsidR="00563F3B" w:rsidRPr="001B0608" w:rsidRDefault="00BA5DF3">
      <w:pPr>
        <w:pStyle w:val="Headline2"/>
        <w:rPr>
          <w:lang w:val="de-DE"/>
        </w:rPr>
      </w:pPr>
      <w:r w:rsidRPr="001B0608">
        <w:rPr>
          <w:lang w:val="de-DE"/>
        </w:rPr>
        <w:t>PRESSEMITTEILUNG</w:t>
      </w:r>
    </w:p>
    <w:p w14:paraId="5FE2E91B" w14:textId="77777777" w:rsidR="00563F3B" w:rsidRPr="001B0608" w:rsidRDefault="00563F3B">
      <w:pPr>
        <w:pStyle w:val="Headline2"/>
        <w:jc w:val="both"/>
        <w:rPr>
          <w:rFonts w:eastAsiaTheme="minorHAnsi"/>
          <w:lang w:val="de-DE"/>
        </w:rPr>
      </w:pPr>
    </w:p>
    <w:p w14:paraId="1F15ABEB" w14:textId="0BFC3C30" w:rsidR="003B19F7" w:rsidRPr="00D44A8A" w:rsidRDefault="00603E10">
      <w:pPr>
        <w:pStyle w:val="bodytext"/>
        <w:spacing w:line="276" w:lineRule="auto"/>
        <w:jc w:val="both"/>
        <w:rPr>
          <w:rFonts w:ascii="Univers 55" w:hAnsi="Univers 55"/>
          <w:b/>
          <w:noProof/>
          <w:sz w:val="22"/>
          <w:lang w:eastAsia="ar-SA"/>
        </w:rPr>
      </w:pPr>
      <w:r w:rsidRPr="00603E10">
        <w:rPr>
          <w:rFonts w:ascii="Univers 55" w:hAnsi="Univers 55"/>
          <w:b/>
          <w:noProof/>
          <w:sz w:val="22"/>
          <w:lang w:eastAsia="ar-SA"/>
        </w:rPr>
        <w:t>ONEVISION SOFTWARE AUF DEN HUNKELER INNOVATIONDAYS 2025</w:t>
      </w:r>
    </w:p>
    <w:p w14:paraId="6CE3FA05" w14:textId="544DFAB0" w:rsidR="0096018F" w:rsidRPr="004958B6" w:rsidRDefault="0096018F" w:rsidP="0096018F">
      <w:pPr>
        <w:pStyle w:val="Introduction"/>
        <w:rPr>
          <w:rStyle w:val="Headline2Zchn"/>
          <w:lang w:val="de-DE"/>
        </w:rPr>
      </w:pPr>
      <w:r w:rsidRPr="004958B6">
        <w:rPr>
          <w:rStyle w:val="Headline2Zchn"/>
          <w:lang w:val="de-DE"/>
        </w:rPr>
        <w:t>Effiziente Automation für die D</w:t>
      </w:r>
      <w:r w:rsidR="004958B6" w:rsidRPr="004958B6">
        <w:rPr>
          <w:rStyle w:val="Headline2Zchn"/>
          <w:lang w:val="de-DE"/>
        </w:rPr>
        <w:t>ig</w:t>
      </w:r>
      <w:r w:rsidR="004958B6">
        <w:rPr>
          <w:rStyle w:val="Headline2Zchn"/>
          <w:lang w:val="de-DE"/>
        </w:rPr>
        <w:t>itald</w:t>
      </w:r>
      <w:r w:rsidRPr="004958B6">
        <w:rPr>
          <w:rStyle w:val="Headline2Zchn"/>
          <w:lang w:val="de-DE"/>
        </w:rPr>
        <w:t>ruck- und Weiterverarbeitungsindustrie</w:t>
      </w:r>
    </w:p>
    <w:p w14:paraId="6E50A1D6" w14:textId="451F507D" w:rsidR="0096018F" w:rsidRPr="00BE14D5" w:rsidRDefault="0096018F" w:rsidP="0096018F">
      <w:pPr>
        <w:pStyle w:val="Introduction"/>
        <w:jc w:val="both"/>
        <w:rPr>
          <w:rFonts w:ascii="Univers 55" w:hAnsi="Univers 55"/>
          <w:lang w:val="de-DE"/>
        </w:rPr>
      </w:pPr>
      <w:r w:rsidRPr="004958B6">
        <w:rPr>
          <w:lang w:val="de-DE"/>
        </w:rPr>
        <w:br/>
      </w:r>
      <w:r w:rsidRPr="00BE14D5">
        <w:rPr>
          <w:rFonts w:ascii="Univers 55" w:hAnsi="Univers 55"/>
          <w:lang w:val="de-DE"/>
        </w:rPr>
        <w:t>Auf dem führenden Branchenevent für Digitaldruck, Inkjet und Weiterverarbeitung präsentiert der Automatisierungsexperte OneVision Software innovative Lösungen für optimierte Workflows und vernetzte Produktionsprozesse.</w:t>
      </w:r>
    </w:p>
    <w:p w14:paraId="5D5F9271" w14:textId="77777777" w:rsidR="0096018F" w:rsidRPr="00BE14D5" w:rsidRDefault="0096018F" w:rsidP="0096018F">
      <w:pPr>
        <w:pStyle w:val="Introduction"/>
        <w:jc w:val="both"/>
        <w:rPr>
          <w:lang w:val="de-DE"/>
        </w:rPr>
      </w:pPr>
    </w:p>
    <w:p w14:paraId="72C53BFA" w14:textId="1827F028" w:rsidR="00855670" w:rsidRDefault="0096018F" w:rsidP="0096018F">
      <w:pPr>
        <w:jc w:val="both"/>
      </w:pPr>
      <w:r>
        <w:rPr>
          <w:rStyle w:val="Fett"/>
        </w:rPr>
        <w:t>Regensburg/Luzern.</w:t>
      </w:r>
      <w:r>
        <w:t xml:space="preserve"> Vom 24. bis 27. Februar 2025 stehen die Hunkeler Innovationdays in Luzern ganz im Zeichen zukunftsweisender Technologien für die Druck- und Weiterverarbeitungsbranche.</w:t>
      </w:r>
      <w:r w:rsidR="004958B6">
        <w:t xml:space="preserve"> </w:t>
      </w:r>
      <w:r>
        <w:t xml:space="preserve">OneVision Software rückt dabei seine modularen </w:t>
      </w:r>
      <w:r w:rsidR="004958B6">
        <w:t>Automation-</w:t>
      </w:r>
      <w:r>
        <w:t>lösungen in den Fokus, die Produktionsabläufe – von der Datenaufbereitung über Druck und Veredelung bis hin zur Weiterverarbeitung – nahtlos integrieren. Ziel ist es, bestehende Systemlandschaften effizienter, flexibler und nachhaltiger zu gestalten.</w:t>
      </w:r>
      <w:r w:rsidR="00855D24">
        <w:t xml:space="preserve"> Und auch das diesjährige Event Motto „Connect“ wird OneVision Software gerecht. </w:t>
      </w:r>
    </w:p>
    <w:p w14:paraId="4F34ECDF" w14:textId="77777777" w:rsidR="00420B81" w:rsidRDefault="00420B81" w:rsidP="0096018F">
      <w:pPr>
        <w:jc w:val="both"/>
        <w:rPr>
          <w:rFonts w:eastAsiaTheme="minorHAnsi"/>
          <w:szCs w:val="20"/>
        </w:rPr>
      </w:pPr>
    </w:p>
    <w:p w14:paraId="767FFAF7" w14:textId="572528F7" w:rsidR="0096018F" w:rsidRDefault="004578D4" w:rsidP="0096018F">
      <w:pPr>
        <w:pStyle w:val="berschrift3"/>
        <w:rPr>
          <w:rFonts w:ascii="Univers 55" w:hAnsi="Univers 55"/>
          <w:szCs w:val="24"/>
          <w:u w:val="none"/>
          <w:lang w:val="de-DE"/>
        </w:rPr>
      </w:pPr>
      <w:r w:rsidRPr="006A7A45">
        <w:rPr>
          <w:rFonts w:ascii="Univers 55" w:hAnsi="Univers 55"/>
          <w:szCs w:val="24"/>
          <w:u w:val="none"/>
          <w:lang w:val="de-DE"/>
        </w:rPr>
        <w:t>Effiziente Produktionsprozesse</w:t>
      </w:r>
      <w:r w:rsidR="0065323B" w:rsidRPr="004578D4">
        <w:rPr>
          <w:rFonts w:ascii="Univers 55" w:hAnsi="Univers 55"/>
          <w:color w:val="4472C4" w:themeColor="accent1"/>
          <w:szCs w:val="24"/>
          <w:u w:val="none"/>
          <w:lang w:val="de-DE"/>
        </w:rPr>
        <w:t xml:space="preserve"> </w:t>
      </w:r>
      <w:r w:rsidR="0065323B">
        <w:rPr>
          <w:rFonts w:ascii="Univers 55" w:hAnsi="Univers 55"/>
          <w:szCs w:val="24"/>
          <w:u w:val="none"/>
          <w:lang w:val="de-DE"/>
        </w:rPr>
        <w:t>für den Digitaldruck</w:t>
      </w:r>
    </w:p>
    <w:p w14:paraId="44EC3D42" w14:textId="77777777" w:rsidR="0096018F" w:rsidRPr="0096018F" w:rsidRDefault="0096018F" w:rsidP="0096018F"/>
    <w:p w14:paraId="26CBBE08" w14:textId="2C92649B" w:rsidR="0096018F" w:rsidRDefault="0096018F" w:rsidP="0096018F">
      <w:pPr>
        <w:jc w:val="both"/>
      </w:pPr>
      <w:r w:rsidRPr="0096018F">
        <w:t>Die Produktion von Book-on-Demand, Fotobüchern, Direct Mailings und anderen Druckprodukten im Digital- und Inkjetdruck steht vor der Herausforderung, höchste Druckqualität mit Effizienz, Kosteneffektivität und Nachhaltigkeit zu vereinen. Erfolgreiche Anbieter setzen dabei auf Automatisierung, innovative Technologien und eine durchdachte Optimierung der gesamten Wertschöpfungskette.</w:t>
      </w:r>
    </w:p>
    <w:p w14:paraId="072A5C20" w14:textId="77777777" w:rsidR="0096018F" w:rsidRPr="0096018F" w:rsidRDefault="0096018F" w:rsidP="0096018F">
      <w:pPr>
        <w:jc w:val="both"/>
      </w:pPr>
    </w:p>
    <w:p w14:paraId="71460CC0" w14:textId="71FBF321" w:rsidR="0096018F" w:rsidRDefault="0096018F" w:rsidP="0096018F">
      <w:pPr>
        <w:jc w:val="both"/>
      </w:pPr>
      <w:r w:rsidRPr="0096018F">
        <w:t xml:space="preserve">Die Book Automation Suite von OneVision ermöglicht eine durchgängige Automatisierung – vom Auftragseingang über den Druck bis hin zur Weiterverarbeitung. Sie schafft eine reibungslose Interaktion zwischen Highspeed-Druckmaschinen, MIS-Systemen und der Buchbinderei. Die flexible Softwarelösung sorgt für </w:t>
      </w:r>
      <w:r w:rsidR="004958B6">
        <w:t xml:space="preserve">eine </w:t>
      </w:r>
      <w:r w:rsidRPr="0096018F">
        <w:t>optimale Maschinenauslastung</w:t>
      </w:r>
      <w:r w:rsidR="0097242B">
        <w:t xml:space="preserve">, </w:t>
      </w:r>
      <w:r w:rsidRPr="0096018F">
        <w:t>reduziert Rüst- und Prozesszeiten erheblich</w:t>
      </w:r>
      <w:r w:rsidR="0097242B">
        <w:t xml:space="preserve"> und</w:t>
      </w:r>
      <w:r w:rsidRPr="0096018F">
        <w:t xml:space="preserve"> steigert </w:t>
      </w:r>
      <w:r w:rsidR="0097242B">
        <w:t xml:space="preserve">damit </w:t>
      </w:r>
      <w:r w:rsidRPr="0096018F">
        <w:t xml:space="preserve">die </w:t>
      </w:r>
      <w:r w:rsidR="0065323B">
        <w:t>Produktivität</w:t>
      </w:r>
      <w:r w:rsidR="0097242B">
        <w:t>.</w:t>
      </w:r>
    </w:p>
    <w:p w14:paraId="1438FD43" w14:textId="77777777" w:rsidR="0096018F" w:rsidRPr="0096018F" w:rsidRDefault="0096018F" w:rsidP="0096018F">
      <w:pPr>
        <w:jc w:val="both"/>
      </w:pPr>
    </w:p>
    <w:p w14:paraId="2535ED95" w14:textId="4D7EA995" w:rsidR="00B7140B" w:rsidRPr="004958B6" w:rsidRDefault="0096018F" w:rsidP="004958B6">
      <w:pPr>
        <w:jc w:val="both"/>
      </w:pPr>
      <w:r w:rsidRPr="0096018F">
        <w:t>Namhafte Unternehmen wie Photoweb, F&amp;W, die international tätige Storio Group, das General Publishing Office der USA und der Schweizer Book-on-Demand-Produzent Edubook vertrauen bereits auf die Lösungen von OneVision.</w:t>
      </w:r>
    </w:p>
    <w:p w14:paraId="6F27D763" w14:textId="77777777" w:rsidR="00B7140B" w:rsidRPr="006A7A45" w:rsidRDefault="00B7140B" w:rsidP="00B7140B">
      <w:pPr>
        <w:pStyle w:val="StandardWeb"/>
        <w:rPr>
          <w:rFonts w:ascii="Univers 55" w:hAnsi="Univers 55"/>
          <w:b/>
          <w:bCs/>
          <w:sz w:val="20"/>
        </w:rPr>
      </w:pPr>
    </w:p>
    <w:p w14:paraId="328B0966" w14:textId="75928B28" w:rsidR="004958B6" w:rsidRDefault="00420B81" w:rsidP="004958B6">
      <w:pPr>
        <w:pStyle w:val="berschrift3"/>
        <w:jc w:val="both"/>
        <w:rPr>
          <w:rFonts w:ascii="Univers 55" w:hAnsi="Univers 55"/>
          <w:szCs w:val="24"/>
          <w:u w:val="none"/>
          <w:lang w:val="de-DE"/>
        </w:rPr>
      </w:pPr>
      <w:r w:rsidRPr="006A7A45">
        <w:rPr>
          <w:rFonts w:ascii="Univers 55" w:hAnsi="Univers 55"/>
          <w:szCs w:val="24"/>
          <w:u w:val="none"/>
          <w:lang w:val="de-DE"/>
        </w:rPr>
        <w:t>Durchgängige Workflows</w:t>
      </w:r>
      <w:r w:rsidRPr="00420B81">
        <w:rPr>
          <w:rFonts w:ascii="Univers 55" w:hAnsi="Univers 55"/>
          <w:color w:val="4472C4" w:themeColor="accent1"/>
          <w:szCs w:val="24"/>
          <w:u w:val="none"/>
          <w:lang w:val="de-DE"/>
        </w:rPr>
        <w:t xml:space="preserve"> </w:t>
      </w:r>
      <w:r>
        <w:rPr>
          <w:rFonts w:ascii="Univers 55" w:hAnsi="Univers 55"/>
          <w:szCs w:val="24"/>
          <w:u w:val="none"/>
          <w:lang w:val="de-DE"/>
        </w:rPr>
        <w:t>und</w:t>
      </w:r>
      <w:r w:rsidR="004958B6" w:rsidRPr="004958B6">
        <w:rPr>
          <w:rFonts w:ascii="Univers 55" w:hAnsi="Univers 55"/>
          <w:szCs w:val="24"/>
          <w:u w:val="none"/>
          <w:lang w:val="de-DE"/>
        </w:rPr>
        <w:t xml:space="preserve"> digitale Transparenz</w:t>
      </w:r>
    </w:p>
    <w:p w14:paraId="701F6085" w14:textId="77777777" w:rsidR="00420B81" w:rsidRPr="006A7A45" w:rsidRDefault="00420B81" w:rsidP="00420B81">
      <w:pPr>
        <w:suppressAutoHyphens w:val="0"/>
        <w:spacing w:before="100" w:beforeAutospacing="1" w:after="100" w:afterAutospacing="1"/>
        <w:jc w:val="both"/>
      </w:pPr>
      <w:r w:rsidRPr="006A7A45">
        <w:t xml:space="preserve">Auch dem diesjährigen Motto „Connect“ wird OneVision Software gerecht. Durch strukturierten Datenaustausch lässt sich die Software in heterogene Systemlandschaften integrieren und mit verschiedenen Soft- und Hardwaresystemen wie z.B. Dataline, Canon, HP, Ricoh, Screen, Hunkeler, Horizon und vielen weiteren in einen durchgängigen Workflow einbinden. </w:t>
      </w:r>
    </w:p>
    <w:p w14:paraId="1AF464E6" w14:textId="6543ABB6" w:rsidR="004958B6" w:rsidRDefault="004958B6" w:rsidP="00420B81">
      <w:pPr>
        <w:suppressAutoHyphens w:val="0"/>
        <w:spacing w:before="100" w:beforeAutospacing="1" w:after="100" w:afterAutospacing="1"/>
        <w:jc w:val="both"/>
      </w:pPr>
      <w:r w:rsidRPr="004958B6">
        <w:t xml:space="preserve">Mit der Software </w:t>
      </w:r>
      <w:r w:rsidR="0065323B">
        <w:t>„</w:t>
      </w:r>
      <w:r w:rsidRPr="004958B6">
        <w:t>Stations</w:t>
      </w:r>
      <w:r w:rsidR="0065323B">
        <w:t>“</w:t>
      </w:r>
      <w:r w:rsidRPr="004958B6">
        <w:t xml:space="preserve"> integriert OneVision manuelle Tätigkeiten und analoge Maschinen in digitale Workflows. </w:t>
      </w:r>
      <w:r w:rsidR="0065323B">
        <w:t xml:space="preserve">Die Lösung minimiert mit </w:t>
      </w:r>
      <w:r w:rsidRPr="004958B6">
        <w:t>Schritt-für-Schritt-Anleitungen Fehler,</w:t>
      </w:r>
      <w:r w:rsidR="0065323B">
        <w:t xml:space="preserve"> ermöglicht</w:t>
      </w:r>
      <w:r w:rsidR="00BE14D5">
        <w:t xml:space="preserve"> </w:t>
      </w:r>
      <w:r w:rsidRPr="004958B6">
        <w:t>Echtzeit-Feedback und</w:t>
      </w:r>
      <w:r w:rsidR="0065323B">
        <w:t xml:space="preserve"> verbessert mit</w:t>
      </w:r>
      <w:r w:rsidRPr="004958B6">
        <w:t xml:space="preserve"> Status-Updates die Nachverfolgung und </w:t>
      </w:r>
      <w:r w:rsidR="0065323B">
        <w:t xml:space="preserve">damit die </w:t>
      </w:r>
      <w:r w:rsidRPr="004958B6">
        <w:t>Einhaltung von Service-Level-Agreements.</w:t>
      </w:r>
    </w:p>
    <w:p w14:paraId="50D2B1E8" w14:textId="77777777" w:rsidR="004958B6" w:rsidRPr="004958B6" w:rsidRDefault="004958B6" w:rsidP="004958B6">
      <w:pPr>
        <w:pStyle w:val="StandardWeb"/>
        <w:jc w:val="both"/>
        <w:rPr>
          <w:rFonts w:ascii="Univers 55" w:hAnsi="Univers 55"/>
          <w:sz w:val="20"/>
        </w:rPr>
      </w:pPr>
    </w:p>
    <w:p w14:paraId="2CCF930A" w14:textId="4D87DECC" w:rsidR="004958B6" w:rsidRPr="004958B6" w:rsidRDefault="004958B6" w:rsidP="004958B6">
      <w:pPr>
        <w:pStyle w:val="StandardWeb"/>
        <w:jc w:val="both"/>
        <w:rPr>
          <w:rFonts w:ascii="Univers 55" w:hAnsi="Univers 55"/>
          <w:sz w:val="20"/>
        </w:rPr>
      </w:pPr>
      <w:r w:rsidRPr="004958B6">
        <w:rPr>
          <w:rFonts w:ascii="Univers 55" w:hAnsi="Univers 55"/>
          <w:sz w:val="20"/>
        </w:rPr>
        <w:t xml:space="preserve">Die Software </w:t>
      </w:r>
      <w:r w:rsidR="0065323B">
        <w:rPr>
          <w:rFonts w:ascii="Univers 55" w:hAnsi="Univers 55"/>
          <w:sz w:val="20"/>
        </w:rPr>
        <w:t>„</w:t>
      </w:r>
      <w:r w:rsidRPr="004958B6">
        <w:rPr>
          <w:rFonts w:ascii="Univers 55" w:hAnsi="Univers 55"/>
          <w:sz w:val="20"/>
        </w:rPr>
        <w:t>Workspace Production</w:t>
      </w:r>
      <w:r w:rsidR="0065323B">
        <w:rPr>
          <w:rFonts w:ascii="Univers 55" w:hAnsi="Univers 55"/>
          <w:sz w:val="20"/>
        </w:rPr>
        <w:t>“</w:t>
      </w:r>
      <w:r w:rsidRPr="004958B6">
        <w:rPr>
          <w:rFonts w:ascii="Univers 55" w:hAnsi="Univers 55"/>
          <w:sz w:val="20"/>
        </w:rPr>
        <w:t xml:space="preserve"> ermöglicht eine dynamische Gruppierung und Verarbeitung von Druckaufträgen basierend auf Workflow- und Maschinenparametern</w:t>
      </w:r>
      <w:r w:rsidR="0065323B">
        <w:rPr>
          <w:rFonts w:ascii="Univers 55" w:hAnsi="Univers 55"/>
          <w:sz w:val="20"/>
        </w:rPr>
        <w:t xml:space="preserve"> durch eine innovative Batching-Funktionalität</w:t>
      </w:r>
      <w:r w:rsidRPr="004958B6">
        <w:rPr>
          <w:rFonts w:ascii="Univers 55" w:hAnsi="Univers 55"/>
          <w:sz w:val="20"/>
        </w:rPr>
        <w:t>. Dadurch werden Effizienz und Maschinenauslastung maximiert.</w:t>
      </w:r>
    </w:p>
    <w:p w14:paraId="5324CE61" w14:textId="460E37CE" w:rsidR="0096018F" w:rsidRPr="004958B6" w:rsidRDefault="0096018F">
      <w:pPr>
        <w:pStyle w:val="Headline2"/>
        <w:jc w:val="both"/>
        <w:rPr>
          <w:b w:val="0"/>
          <w:noProof w:val="0"/>
          <w:sz w:val="20"/>
          <w:lang w:val="de-DE"/>
        </w:rPr>
      </w:pPr>
    </w:p>
    <w:p w14:paraId="223541E3" w14:textId="37F49FAB" w:rsidR="004958B6" w:rsidRDefault="004958B6">
      <w:pPr>
        <w:pStyle w:val="Headline2"/>
        <w:jc w:val="both"/>
        <w:rPr>
          <w:b w:val="0"/>
          <w:noProof w:val="0"/>
          <w:sz w:val="20"/>
          <w:lang w:val="de-DE"/>
        </w:rPr>
      </w:pPr>
      <w:r w:rsidRPr="004958B6">
        <w:rPr>
          <w:b w:val="0"/>
          <w:noProof w:val="0"/>
          <w:sz w:val="20"/>
          <w:lang w:val="de-DE"/>
        </w:rPr>
        <w:t>OneVision Software wird am Stand 428 vertreten sein und lädt ein, neue Perspektiven mit Automatisierung zu erleben.</w:t>
      </w:r>
    </w:p>
    <w:p w14:paraId="3E9E21D6" w14:textId="77777777" w:rsidR="004C7C41" w:rsidRPr="00FD4554" w:rsidRDefault="004C7C41">
      <w:pPr>
        <w:pStyle w:val="Headline2"/>
        <w:jc w:val="both"/>
        <w:rPr>
          <w:b w:val="0"/>
          <w:noProof w:val="0"/>
          <w:sz w:val="20"/>
          <w:lang w:val="de-DE"/>
        </w:rPr>
      </w:pPr>
    </w:p>
    <w:p w14:paraId="1476A58C" w14:textId="77777777" w:rsidR="0096018F" w:rsidRPr="00855D24" w:rsidRDefault="0096018F">
      <w:pPr>
        <w:pStyle w:val="Headline2"/>
        <w:jc w:val="both"/>
        <w:rPr>
          <w:rFonts w:eastAsiaTheme="minorHAnsi"/>
          <w:b w:val="0"/>
          <w:noProof w:val="0"/>
          <w:sz w:val="20"/>
          <w:lang w:val="de-DE"/>
        </w:rPr>
      </w:pPr>
    </w:p>
    <w:p w14:paraId="47D26077" w14:textId="77777777" w:rsidR="00563F3B" w:rsidRDefault="00BA5DF3">
      <w:pPr>
        <w:rPr>
          <w:rFonts w:eastAsiaTheme="minorHAnsi"/>
          <w:b/>
          <w:noProof/>
          <w:szCs w:val="20"/>
        </w:rPr>
      </w:pPr>
      <w:r>
        <w:rPr>
          <w:rFonts w:eastAsiaTheme="minorHAnsi"/>
          <w:b/>
          <w:noProof/>
          <w:szCs w:val="20"/>
        </w:rPr>
        <w:t>Über OneVision Software AG</w:t>
      </w:r>
    </w:p>
    <w:p w14:paraId="6CCB8EB1" w14:textId="05732E91" w:rsidR="00563F3B" w:rsidRDefault="00BA5DF3">
      <w:pPr>
        <w:jc w:val="both"/>
        <w:rPr>
          <w:rFonts w:eastAsiaTheme="minorHAnsi"/>
          <w:noProof/>
          <w:szCs w:val="20"/>
        </w:rPr>
      </w:pPr>
      <w:r>
        <w:rPr>
          <w:rFonts w:eastAsiaTheme="minorHAnsi"/>
          <w:noProof/>
          <w:szCs w:val="20"/>
        </w:rPr>
        <w:t>Die OneVision Software AG ist ein internationaler Softwarehersteller für die Automatisierung von Produktionsprozessen in der Druck- und Verlagsbranche sowie in zahlreichen weiteren Industriesegmenten. Seit fast 30 Jahren verhilft das Unternehmen mit seinen Automatisierungslösungen mehr als 3.000 Kunden weltweit zu mehr Profitabilität. Als global agierendes Unternehmen umfasst OneVision Gesellschaften in Deutschland, USA, Großbritannien, Frankreich, Brasilien, Singapur und Indien.</w:t>
      </w:r>
    </w:p>
    <w:p w14:paraId="582E17DB" w14:textId="77777777" w:rsidR="00563F3B" w:rsidRDefault="00563F3B">
      <w:pPr>
        <w:jc w:val="both"/>
        <w:rPr>
          <w:sz w:val="18"/>
          <w:szCs w:val="18"/>
        </w:rPr>
      </w:pPr>
    </w:p>
    <w:p w14:paraId="78BDB69A" w14:textId="77777777" w:rsidR="00563F3B" w:rsidRPr="000339D6" w:rsidRDefault="00563F3B">
      <w:pPr>
        <w:rPr>
          <w:sz w:val="18"/>
          <w:szCs w:val="18"/>
        </w:rPr>
      </w:pPr>
    </w:p>
    <w:p w14:paraId="211338D2" w14:textId="77777777" w:rsidR="00563F3B" w:rsidRDefault="00BA5DF3">
      <w:pPr>
        <w:suppressAutoHyphens w:val="0"/>
      </w:pPr>
      <w:r>
        <w:rPr>
          <w:b/>
          <w:sz w:val="18"/>
          <w:szCs w:val="18"/>
        </w:rPr>
        <w:t xml:space="preserve">Bildnachweis: </w:t>
      </w:r>
    </w:p>
    <w:p w14:paraId="797781F7" w14:textId="77777777" w:rsidR="00563F3B" w:rsidRDefault="00563F3B">
      <w:pPr>
        <w:rPr>
          <w:b/>
          <w:sz w:val="18"/>
          <w:szCs w:val="18"/>
        </w:rPr>
      </w:pPr>
    </w:p>
    <w:p w14:paraId="78C1CAFA" w14:textId="77777777" w:rsidR="00563F3B" w:rsidRDefault="00BA5DF3">
      <w:pPr>
        <w:rPr>
          <w:b/>
          <w:sz w:val="18"/>
          <w:szCs w:val="18"/>
        </w:rPr>
      </w:pPr>
      <w:r>
        <w:rPr>
          <w:b/>
          <w:sz w:val="18"/>
          <w:szCs w:val="18"/>
        </w:rPr>
        <w:t xml:space="preserve">Bild 1: </w:t>
      </w:r>
    </w:p>
    <w:p w14:paraId="3D94C88A" w14:textId="77777777" w:rsidR="00B97009" w:rsidRDefault="00B97009" w:rsidP="00B97009">
      <w:pPr>
        <w:rPr>
          <w:sz w:val="18"/>
          <w:szCs w:val="18"/>
        </w:rPr>
      </w:pPr>
    </w:p>
    <w:p w14:paraId="0FDE2962" w14:textId="12F397DE" w:rsidR="00B97009" w:rsidRDefault="00B97009" w:rsidP="00B97009">
      <w:pPr>
        <w:rPr>
          <w:i/>
          <w:sz w:val="18"/>
          <w:szCs w:val="18"/>
        </w:rPr>
      </w:pPr>
      <w:r>
        <w:rPr>
          <w:b/>
          <w:sz w:val="18"/>
          <w:szCs w:val="18"/>
        </w:rPr>
        <w:br/>
      </w:r>
      <w:r w:rsidR="004C7C41">
        <w:rPr>
          <w:i/>
          <w:noProof/>
          <w:sz w:val="18"/>
          <w:szCs w:val="18"/>
        </w:rPr>
        <w:drawing>
          <wp:inline distT="0" distB="0" distL="0" distR="0" wp14:anchorId="0F7CDD77" wp14:editId="05282010">
            <wp:extent cx="1776834" cy="1174750"/>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4528" cy="1179837"/>
                    </a:xfrm>
                    <a:prstGeom prst="rect">
                      <a:avLst/>
                    </a:prstGeom>
                    <a:noFill/>
                    <a:ln>
                      <a:noFill/>
                    </a:ln>
                  </pic:spPr>
                </pic:pic>
              </a:graphicData>
            </a:graphic>
          </wp:inline>
        </w:drawing>
      </w:r>
    </w:p>
    <w:p w14:paraId="1FAD807A" w14:textId="77777777" w:rsidR="005C3746" w:rsidRDefault="005C3746" w:rsidP="00B97009">
      <w:pPr>
        <w:rPr>
          <w:i/>
          <w:sz w:val="18"/>
          <w:szCs w:val="18"/>
        </w:rPr>
      </w:pPr>
    </w:p>
    <w:p w14:paraId="382F32B1" w14:textId="7AA08B70" w:rsidR="004C7C41" w:rsidRPr="004052BF" w:rsidRDefault="005C3746" w:rsidP="004C7C41">
      <w:pPr>
        <w:rPr>
          <w:b/>
          <w:noProof/>
          <w:sz w:val="22"/>
        </w:rPr>
      </w:pPr>
      <w:r w:rsidRPr="004C7C41">
        <w:rPr>
          <w:i/>
          <w:sz w:val="18"/>
          <w:szCs w:val="18"/>
        </w:rPr>
        <w:t>Bild 1:</w:t>
      </w:r>
      <w:r w:rsidR="004C7C41">
        <w:rPr>
          <w:i/>
          <w:sz w:val="18"/>
          <w:szCs w:val="18"/>
        </w:rPr>
        <w:t xml:space="preserve"> </w:t>
      </w:r>
      <w:r w:rsidRPr="004C7C41">
        <w:rPr>
          <w:i/>
          <w:sz w:val="18"/>
          <w:szCs w:val="18"/>
        </w:rPr>
        <w:t xml:space="preserve"> </w:t>
      </w:r>
      <w:r w:rsidR="004C7C41" w:rsidRPr="004C7C41">
        <w:rPr>
          <w:i/>
          <w:sz w:val="18"/>
          <w:szCs w:val="18"/>
        </w:rPr>
        <w:t>Effiziente Automation für die Digitaldruck- und Weiterverarbeitungsindustrie</w:t>
      </w:r>
      <w:r w:rsidR="004052BF">
        <w:rPr>
          <w:rStyle w:val="Headline2Zchn"/>
        </w:rPr>
        <w:t xml:space="preserve"> </w:t>
      </w:r>
      <w:r w:rsidR="004C7C41">
        <w:rPr>
          <w:i/>
          <w:sz w:val="18"/>
          <w:szCs w:val="18"/>
        </w:rPr>
        <w:t>mit OneVision Software</w:t>
      </w:r>
    </w:p>
    <w:p w14:paraId="58E64082" w14:textId="77777777" w:rsidR="00563F3B" w:rsidRDefault="00563F3B">
      <w:pPr>
        <w:rPr>
          <w:b/>
          <w:sz w:val="18"/>
          <w:szCs w:val="18"/>
        </w:rPr>
      </w:pPr>
    </w:p>
    <w:p w14:paraId="1445A601" w14:textId="77777777" w:rsidR="00563F3B" w:rsidRDefault="00563F3B">
      <w:pPr>
        <w:rPr>
          <w:sz w:val="18"/>
          <w:szCs w:val="18"/>
        </w:rPr>
      </w:pPr>
    </w:p>
    <w:p w14:paraId="065C9F84" w14:textId="0A28BCDC" w:rsidR="00563F3B" w:rsidRDefault="00BA5DF3">
      <w:pPr>
        <w:rPr>
          <w:b/>
          <w:sz w:val="18"/>
          <w:szCs w:val="18"/>
        </w:rPr>
      </w:pPr>
      <w:r>
        <w:rPr>
          <w:b/>
          <w:sz w:val="18"/>
          <w:szCs w:val="18"/>
        </w:rPr>
        <w:t xml:space="preserve">Bild 2: </w:t>
      </w:r>
    </w:p>
    <w:p w14:paraId="2A603AC2" w14:textId="30B64DF8" w:rsidR="00B97009" w:rsidRDefault="005C3746">
      <w:pPr>
        <w:rPr>
          <w:b/>
          <w:sz w:val="18"/>
          <w:szCs w:val="18"/>
        </w:rPr>
      </w:pPr>
      <w:r>
        <w:rPr>
          <w:noProof/>
          <w:lang w:eastAsia="de-DE"/>
        </w:rPr>
        <w:drawing>
          <wp:inline distT="0" distB="0" distL="0" distR="0" wp14:anchorId="5CD9F4D7" wp14:editId="1E323E9E">
            <wp:extent cx="1809750" cy="51704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57097" cy="530570"/>
                    </a:xfrm>
                    <a:prstGeom prst="rect">
                      <a:avLst/>
                    </a:prstGeom>
                  </pic:spPr>
                </pic:pic>
              </a:graphicData>
            </a:graphic>
          </wp:inline>
        </w:drawing>
      </w:r>
    </w:p>
    <w:p w14:paraId="48BAF9F8" w14:textId="77777777" w:rsidR="00563F3B" w:rsidRDefault="00563F3B">
      <w:pPr>
        <w:rPr>
          <w:sz w:val="18"/>
          <w:szCs w:val="18"/>
        </w:rPr>
      </w:pPr>
    </w:p>
    <w:p w14:paraId="54951AF7" w14:textId="08CDE3ED" w:rsidR="005C3746" w:rsidRPr="00B97009" w:rsidRDefault="005C3746" w:rsidP="005C3746">
      <w:pPr>
        <w:rPr>
          <w:i/>
          <w:sz w:val="18"/>
          <w:szCs w:val="18"/>
        </w:rPr>
      </w:pPr>
      <w:r>
        <w:rPr>
          <w:i/>
          <w:sz w:val="18"/>
          <w:szCs w:val="18"/>
        </w:rPr>
        <w:t>Bild 2: Logo OneVision Software</w:t>
      </w:r>
    </w:p>
    <w:p w14:paraId="07477605" w14:textId="77777777" w:rsidR="005C3746" w:rsidRDefault="005C3746" w:rsidP="005C3746">
      <w:pPr>
        <w:jc w:val="both"/>
        <w:rPr>
          <w:sz w:val="18"/>
          <w:szCs w:val="18"/>
        </w:rPr>
      </w:pPr>
    </w:p>
    <w:p w14:paraId="5B8743BB" w14:textId="77777777" w:rsidR="005C3746" w:rsidRDefault="005C3746" w:rsidP="005C3746">
      <w:pPr>
        <w:rPr>
          <w:sz w:val="18"/>
          <w:szCs w:val="18"/>
        </w:rPr>
      </w:pPr>
    </w:p>
    <w:p w14:paraId="6F3E3353" w14:textId="77777777" w:rsidR="005C3746" w:rsidRDefault="005C3746" w:rsidP="005C3746">
      <w:pPr>
        <w:rPr>
          <w:b/>
          <w:bCs/>
          <w:sz w:val="18"/>
          <w:szCs w:val="18"/>
        </w:rPr>
      </w:pPr>
      <w:r>
        <w:rPr>
          <w:b/>
          <w:bCs/>
          <w:sz w:val="18"/>
          <w:szCs w:val="18"/>
        </w:rPr>
        <w:t>Kontakt: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p>
    <w:p w14:paraId="4043E18D" w14:textId="77777777" w:rsidR="005C3746" w:rsidRDefault="005C3746" w:rsidP="005C3746">
      <w:pPr>
        <w:rPr>
          <w:sz w:val="18"/>
          <w:szCs w:val="18"/>
        </w:rPr>
      </w:pPr>
      <w:r>
        <w:rPr>
          <w:sz w:val="18"/>
          <w:szCs w:val="18"/>
        </w:rPr>
        <w:t>OneVision Software AG</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14:paraId="0730B55E" w14:textId="77777777" w:rsidR="005C3746" w:rsidRDefault="005C3746" w:rsidP="005C3746">
      <w:pPr>
        <w:rPr>
          <w:sz w:val="18"/>
          <w:szCs w:val="18"/>
        </w:rPr>
      </w:pPr>
      <w:r>
        <w:rPr>
          <w:sz w:val="18"/>
          <w:szCs w:val="18"/>
        </w:rPr>
        <w:t>Dr.-Leo-Ritter-Straße 9</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14:paraId="72AA9423" w14:textId="77777777" w:rsidR="005C3746" w:rsidRDefault="005C3746" w:rsidP="005C3746">
      <w:pPr>
        <w:rPr>
          <w:sz w:val="18"/>
          <w:szCs w:val="18"/>
        </w:rPr>
      </w:pPr>
      <w:r>
        <w:rPr>
          <w:sz w:val="18"/>
          <w:szCs w:val="18"/>
        </w:rPr>
        <w:t>93049 Regensburg</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14:paraId="1501FD60" w14:textId="77777777" w:rsidR="005C3746" w:rsidRDefault="005C3746" w:rsidP="005C3746">
      <w:pPr>
        <w:rPr>
          <w:sz w:val="18"/>
          <w:szCs w:val="18"/>
        </w:rPr>
      </w:pPr>
      <w:r>
        <w:rPr>
          <w:sz w:val="18"/>
          <w:szCs w:val="18"/>
        </w:rPr>
        <w:t>Karin Bader</w:t>
      </w:r>
      <w:r>
        <w:rPr>
          <w:sz w:val="18"/>
          <w:szCs w:val="18"/>
        </w:rPr>
        <w:tab/>
      </w:r>
      <w:r>
        <w:rPr>
          <w:sz w:val="18"/>
          <w:szCs w:val="18"/>
        </w:rPr>
        <w:tab/>
      </w:r>
      <w:r>
        <w:rPr>
          <w:sz w:val="18"/>
          <w:szCs w:val="18"/>
        </w:rPr>
        <w:tab/>
      </w:r>
      <w:r>
        <w:rPr>
          <w:sz w:val="18"/>
          <w:szCs w:val="18"/>
        </w:rPr>
        <w:tab/>
      </w:r>
      <w:r>
        <w:rPr>
          <w:sz w:val="18"/>
          <w:szCs w:val="18"/>
        </w:rPr>
        <w:tab/>
      </w:r>
    </w:p>
    <w:p w14:paraId="08620CB1" w14:textId="77777777" w:rsidR="005C3746" w:rsidRDefault="005C3746" w:rsidP="005C3746">
      <w:pPr>
        <w:rPr>
          <w:sz w:val="18"/>
          <w:szCs w:val="18"/>
        </w:rPr>
      </w:pPr>
      <w:r>
        <w:rPr>
          <w:sz w:val="18"/>
          <w:szCs w:val="18"/>
        </w:rPr>
        <w:t>+49 941 78004 456</w:t>
      </w:r>
      <w:r>
        <w:rPr>
          <w:sz w:val="18"/>
          <w:szCs w:val="18"/>
        </w:rPr>
        <w:tab/>
      </w:r>
      <w:r>
        <w:rPr>
          <w:sz w:val="18"/>
          <w:szCs w:val="18"/>
        </w:rPr>
        <w:tab/>
      </w:r>
      <w:r>
        <w:rPr>
          <w:sz w:val="18"/>
          <w:szCs w:val="18"/>
        </w:rPr>
        <w:tab/>
      </w:r>
      <w:r>
        <w:rPr>
          <w:sz w:val="18"/>
          <w:szCs w:val="18"/>
        </w:rPr>
        <w:tab/>
      </w:r>
      <w:r>
        <w:rPr>
          <w:sz w:val="18"/>
          <w:szCs w:val="18"/>
        </w:rPr>
        <w:tab/>
      </w:r>
    </w:p>
    <w:p w14:paraId="348D9A59" w14:textId="77777777" w:rsidR="005C3746" w:rsidRDefault="005C3746" w:rsidP="005C3746">
      <w:pPr>
        <w:rPr>
          <w:sz w:val="18"/>
          <w:szCs w:val="18"/>
          <w:lang w:val="en-GB"/>
        </w:rPr>
      </w:pPr>
      <w:r>
        <w:rPr>
          <w:sz w:val="18"/>
          <w:szCs w:val="18"/>
          <w:lang w:val="en-GB"/>
        </w:rPr>
        <w:fldChar w:fldCharType="begin"/>
      </w:r>
      <w:r>
        <w:rPr>
          <w:sz w:val="18"/>
          <w:szCs w:val="18"/>
          <w:lang w:val="en-GB"/>
        </w:rPr>
        <w:instrText xml:space="preserve"> HYPERLINK "mailto:karin.bader@onevision.com</w:instrText>
      </w:r>
    </w:p>
    <w:p w14:paraId="37671D14" w14:textId="77777777" w:rsidR="005C3746" w:rsidRDefault="005C3746" w:rsidP="005C3746">
      <w:pPr>
        <w:rPr>
          <w:rStyle w:val="Hyperlink"/>
          <w:rFonts w:ascii="Univers LT Std 55" w:hAnsi="Univers LT Std 55"/>
          <w:sz w:val="18"/>
          <w:szCs w:val="18"/>
          <w:lang w:val="en-GB"/>
        </w:rPr>
      </w:pPr>
      <w:r>
        <w:rPr>
          <w:sz w:val="18"/>
          <w:szCs w:val="18"/>
          <w:lang w:val="en-GB"/>
        </w:rPr>
        <w:instrText xml:space="preserve">" </w:instrText>
      </w:r>
      <w:r>
        <w:rPr>
          <w:sz w:val="18"/>
          <w:szCs w:val="18"/>
          <w:lang w:val="en-GB"/>
        </w:rPr>
        <w:fldChar w:fldCharType="separate"/>
      </w:r>
      <w:r>
        <w:rPr>
          <w:rStyle w:val="Hyperlink"/>
          <w:rFonts w:ascii="Univers LT Std 55" w:hAnsi="Univers LT Std 55"/>
          <w:sz w:val="18"/>
          <w:szCs w:val="18"/>
          <w:lang w:val="en-GB"/>
        </w:rPr>
        <w:t>karin.bader@onevision.com</w:t>
      </w:r>
    </w:p>
    <w:p w14:paraId="09D34C74" w14:textId="77777777" w:rsidR="005C3746" w:rsidRDefault="005C3746" w:rsidP="005C3746">
      <w:pPr>
        <w:rPr>
          <w:rStyle w:val="Hyperlink"/>
          <w:rFonts w:ascii="Univers LT Std 55" w:hAnsi="Univers LT Std 55"/>
          <w:sz w:val="18"/>
          <w:szCs w:val="18"/>
          <w:lang w:val="en-GB"/>
        </w:rPr>
      </w:pPr>
      <w:r>
        <w:rPr>
          <w:sz w:val="18"/>
          <w:szCs w:val="18"/>
          <w:lang w:val="en-GB"/>
        </w:rPr>
        <w:fldChar w:fldCharType="end"/>
      </w:r>
      <w:r>
        <w:rPr>
          <w:rFonts w:ascii="Univers LT Std 55" w:hAnsi="Univers LT Std 55"/>
          <w:sz w:val="18"/>
          <w:szCs w:val="18"/>
          <w:lang w:val="en-GB"/>
        </w:rPr>
        <w:t>www.onevision.com</w:t>
      </w:r>
    </w:p>
    <w:sectPr w:rsidR="005C3746">
      <w:headerReference w:type="default" r:id="rId10"/>
      <w:footerReference w:type="default" r:id="rId11"/>
      <w:footnotePr>
        <w:pos w:val="beneathText"/>
      </w:footnotePr>
      <w:type w:val="continuous"/>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93C32" w14:textId="77777777" w:rsidR="00563F3B" w:rsidRDefault="00BA5DF3">
      <w:r>
        <w:separator/>
      </w:r>
    </w:p>
  </w:endnote>
  <w:endnote w:type="continuationSeparator" w:id="0">
    <w:p w14:paraId="64C6F999" w14:textId="77777777" w:rsidR="00563F3B"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panose1 w:val="00000000000000000000"/>
    <w:charset w:val="00"/>
    <w:family w:val="swiss"/>
    <w:notTrueType/>
    <w:pitch w:val="variable"/>
    <w:sig w:usb0="00000003" w:usb1="00000000" w:usb2="00000000" w:usb3="00000000" w:csb0="00000001" w:csb1="00000000"/>
  </w:font>
  <w:font w:name="Univers LT Std 55">
    <w:altName w:val="Calibri"/>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81CC" w14:textId="77777777" w:rsidR="00563F3B" w:rsidRDefault="00BA5DF3">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14:anchorId="6DA76BC9" wp14:editId="4ADF0005">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309D0" w14:textId="77777777" w:rsidR="00563F3B" w:rsidRDefault="00BA5DF3">
      <w:r>
        <w:separator/>
      </w:r>
    </w:p>
  </w:footnote>
  <w:footnote w:type="continuationSeparator" w:id="0">
    <w:p w14:paraId="477FBA6D" w14:textId="77777777" w:rsidR="00563F3B" w:rsidRDefault="00BA5D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B02E1" w14:textId="77777777" w:rsidR="00563F3B" w:rsidRDefault="00BA5DF3">
    <w:pPr>
      <w:rPr>
        <w:noProof/>
        <w:sz w:val="28"/>
      </w:rPr>
    </w:pPr>
    <w:r>
      <w:rPr>
        <w:noProof/>
        <w:sz w:val="18"/>
        <w:lang w:eastAsia="de-DE"/>
      </w:rPr>
      <w:drawing>
        <wp:anchor distT="0" distB="0" distL="114300" distR="114300" simplePos="0" relativeHeight="251696128" behindDoc="0" locked="0" layoutInCell="1" allowOverlap="1" wp14:anchorId="3F8AFE46" wp14:editId="5249A0B7">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198A2824" w14:textId="77777777" w:rsidR="00563F3B" w:rsidRDefault="00BA5DF3">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5pt;height:50.5pt" o:bullet="t">
        <v:imagedata r:id="rId1" o:title="Icon_Aufzählung_Orange"/>
      </v:shape>
    </w:pict>
  </w:numPicBullet>
  <w:numPicBullet w:numPicBulletId="1">
    <w:pict>
      <v:shape id="_x0000_i1027" type="#_x0000_t75" style="width:50.5pt;height:50.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04DA1"/>
    <w:multiLevelType w:val="hybridMultilevel"/>
    <w:tmpl w:val="D85CBE32"/>
    <w:lvl w:ilvl="0" w:tplc="0722E558">
      <w:start w:val="1"/>
      <w:numFmt w:val="bullet"/>
      <w:lvlText w:val=""/>
      <w:lvlPicBulletId w:val="1"/>
      <w:lvlJc w:val="left"/>
      <w:pPr>
        <w:tabs>
          <w:tab w:val="num" w:pos="720"/>
        </w:tabs>
        <w:ind w:left="720" w:hanging="360"/>
      </w:pPr>
      <w:rPr>
        <w:rFonts w:ascii="Symbol" w:hAnsi="Symbol" w:hint="default"/>
      </w:rPr>
    </w:lvl>
    <w:lvl w:ilvl="1" w:tplc="E5E2A518" w:tentative="1">
      <w:start w:val="1"/>
      <w:numFmt w:val="bullet"/>
      <w:lvlText w:val=""/>
      <w:lvlPicBulletId w:val="1"/>
      <w:lvlJc w:val="left"/>
      <w:pPr>
        <w:tabs>
          <w:tab w:val="num" w:pos="1440"/>
        </w:tabs>
        <w:ind w:left="1440" w:hanging="360"/>
      </w:pPr>
      <w:rPr>
        <w:rFonts w:ascii="Symbol" w:hAnsi="Symbol" w:hint="default"/>
      </w:rPr>
    </w:lvl>
    <w:lvl w:ilvl="2" w:tplc="15607908" w:tentative="1">
      <w:start w:val="1"/>
      <w:numFmt w:val="bullet"/>
      <w:lvlText w:val=""/>
      <w:lvlPicBulletId w:val="1"/>
      <w:lvlJc w:val="left"/>
      <w:pPr>
        <w:tabs>
          <w:tab w:val="num" w:pos="2160"/>
        </w:tabs>
        <w:ind w:left="2160" w:hanging="360"/>
      </w:pPr>
      <w:rPr>
        <w:rFonts w:ascii="Symbol" w:hAnsi="Symbol" w:hint="default"/>
      </w:rPr>
    </w:lvl>
    <w:lvl w:ilvl="3" w:tplc="C33EA0AE" w:tentative="1">
      <w:start w:val="1"/>
      <w:numFmt w:val="bullet"/>
      <w:lvlText w:val=""/>
      <w:lvlPicBulletId w:val="1"/>
      <w:lvlJc w:val="left"/>
      <w:pPr>
        <w:tabs>
          <w:tab w:val="num" w:pos="2880"/>
        </w:tabs>
        <w:ind w:left="2880" w:hanging="360"/>
      </w:pPr>
      <w:rPr>
        <w:rFonts w:ascii="Symbol" w:hAnsi="Symbol" w:hint="default"/>
      </w:rPr>
    </w:lvl>
    <w:lvl w:ilvl="4" w:tplc="A48AE194" w:tentative="1">
      <w:start w:val="1"/>
      <w:numFmt w:val="bullet"/>
      <w:lvlText w:val=""/>
      <w:lvlPicBulletId w:val="1"/>
      <w:lvlJc w:val="left"/>
      <w:pPr>
        <w:tabs>
          <w:tab w:val="num" w:pos="3600"/>
        </w:tabs>
        <w:ind w:left="3600" w:hanging="360"/>
      </w:pPr>
      <w:rPr>
        <w:rFonts w:ascii="Symbol" w:hAnsi="Symbol" w:hint="default"/>
      </w:rPr>
    </w:lvl>
    <w:lvl w:ilvl="5" w:tplc="91D411AA" w:tentative="1">
      <w:start w:val="1"/>
      <w:numFmt w:val="bullet"/>
      <w:lvlText w:val=""/>
      <w:lvlPicBulletId w:val="1"/>
      <w:lvlJc w:val="left"/>
      <w:pPr>
        <w:tabs>
          <w:tab w:val="num" w:pos="4320"/>
        </w:tabs>
        <w:ind w:left="4320" w:hanging="360"/>
      </w:pPr>
      <w:rPr>
        <w:rFonts w:ascii="Symbol" w:hAnsi="Symbol" w:hint="default"/>
      </w:rPr>
    </w:lvl>
    <w:lvl w:ilvl="6" w:tplc="1BF6F562" w:tentative="1">
      <w:start w:val="1"/>
      <w:numFmt w:val="bullet"/>
      <w:lvlText w:val=""/>
      <w:lvlPicBulletId w:val="1"/>
      <w:lvlJc w:val="left"/>
      <w:pPr>
        <w:tabs>
          <w:tab w:val="num" w:pos="5040"/>
        </w:tabs>
        <w:ind w:left="5040" w:hanging="360"/>
      </w:pPr>
      <w:rPr>
        <w:rFonts w:ascii="Symbol" w:hAnsi="Symbol" w:hint="default"/>
      </w:rPr>
    </w:lvl>
    <w:lvl w:ilvl="7" w:tplc="429E235A" w:tentative="1">
      <w:start w:val="1"/>
      <w:numFmt w:val="bullet"/>
      <w:lvlText w:val=""/>
      <w:lvlPicBulletId w:val="1"/>
      <w:lvlJc w:val="left"/>
      <w:pPr>
        <w:tabs>
          <w:tab w:val="num" w:pos="5760"/>
        </w:tabs>
        <w:ind w:left="5760" w:hanging="360"/>
      </w:pPr>
      <w:rPr>
        <w:rFonts w:ascii="Symbol" w:hAnsi="Symbol" w:hint="default"/>
      </w:rPr>
    </w:lvl>
    <w:lvl w:ilvl="8" w:tplc="833CFE06" w:tentative="1">
      <w:start w:val="1"/>
      <w:numFmt w:val="bullet"/>
      <w:lvlText w:val=""/>
      <w:lvlPicBulletId w:val="1"/>
      <w:lvlJc w:val="left"/>
      <w:pPr>
        <w:tabs>
          <w:tab w:val="num" w:pos="6480"/>
        </w:tabs>
        <w:ind w:left="6480" w:hanging="360"/>
      </w:pPr>
      <w:rPr>
        <w:rFonts w:ascii="Symbol" w:hAnsi="Symbol" w:hint="default"/>
      </w:rPr>
    </w:lvl>
  </w:abstractNum>
  <w:abstractNum w:abstractNumId="6"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15:restartNumberingAfterBreak="0">
    <w:nsid w:val="286D14EF"/>
    <w:multiLevelType w:val="hybridMultilevel"/>
    <w:tmpl w:val="81C24F0E"/>
    <w:lvl w:ilvl="0" w:tplc="5C1C0696">
      <w:start w:val="1"/>
      <w:numFmt w:val="bullet"/>
      <w:lvlText w:val="•"/>
      <w:lvlJc w:val="left"/>
      <w:pPr>
        <w:tabs>
          <w:tab w:val="num" w:pos="720"/>
        </w:tabs>
        <w:ind w:left="720" w:hanging="360"/>
      </w:pPr>
      <w:rPr>
        <w:rFonts w:ascii="Arial" w:hAnsi="Arial" w:hint="default"/>
      </w:rPr>
    </w:lvl>
    <w:lvl w:ilvl="1" w:tplc="1A0A73BC" w:tentative="1">
      <w:start w:val="1"/>
      <w:numFmt w:val="bullet"/>
      <w:lvlText w:val="•"/>
      <w:lvlJc w:val="left"/>
      <w:pPr>
        <w:tabs>
          <w:tab w:val="num" w:pos="1440"/>
        </w:tabs>
        <w:ind w:left="1440" w:hanging="360"/>
      </w:pPr>
      <w:rPr>
        <w:rFonts w:ascii="Arial" w:hAnsi="Arial" w:hint="default"/>
      </w:rPr>
    </w:lvl>
    <w:lvl w:ilvl="2" w:tplc="7A50E6F8" w:tentative="1">
      <w:start w:val="1"/>
      <w:numFmt w:val="bullet"/>
      <w:lvlText w:val="•"/>
      <w:lvlJc w:val="left"/>
      <w:pPr>
        <w:tabs>
          <w:tab w:val="num" w:pos="2160"/>
        </w:tabs>
        <w:ind w:left="2160" w:hanging="360"/>
      </w:pPr>
      <w:rPr>
        <w:rFonts w:ascii="Arial" w:hAnsi="Arial" w:hint="default"/>
      </w:rPr>
    </w:lvl>
    <w:lvl w:ilvl="3" w:tplc="64B25A30" w:tentative="1">
      <w:start w:val="1"/>
      <w:numFmt w:val="bullet"/>
      <w:lvlText w:val="•"/>
      <w:lvlJc w:val="left"/>
      <w:pPr>
        <w:tabs>
          <w:tab w:val="num" w:pos="2880"/>
        </w:tabs>
        <w:ind w:left="2880" w:hanging="360"/>
      </w:pPr>
      <w:rPr>
        <w:rFonts w:ascii="Arial" w:hAnsi="Arial" w:hint="default"/>
      </w:rPr>
    </w:lvl>
    <w:lvl w:ilvl="4" w:tplc="567402B8" w:tentative="1">
      <w:start w:val="1"/>
      <w:numFmt w:val="bullet"/>
      <w:lvlText w:val="•"/>
      <w:lvlJc w:val="left"/>
      <w:pPr>
        <w:tabs>
          <w:tab w:val="num" w:pos="3600"/>
        </w:tabs>
        <w:ind w:left="3600" w:hanging="360"/>
      </w:pPr>
      <w:rPr>
        <w:rFonts w:ascii="Arial" w:hAnsi="Arial" w:hint="default"/>
      </w:rPr>
    </w:lvl>
    <w:lvl w:ilvl="5" w:tplc="B4F235FC" w:tentative="1">
      <w:start w:val="1"/>
      <w:numFmt w:val="bullet"/>
      <w:lvlText w:val="•"/>
      <w:lvlJc w:val="left"/>
      <w:pPr>
        <w:tabs>
          <w:tab w:val="num" w:pos="4320"/>
        </w:tabs>
        <w:ind w:left="4320" w:hanging="360"/>
      </w:pPr>
      <w:rPr>
        <w:rFonts w:ascii="Arial" w:hAnsi="Arial" w:hint="default"/>
      </w:rPr>
    </w:lvl>
    <w:lvl w:ilvl="6" w:tplc="6BA8A988" w:tentative="1">
      <w:start w:val="1"/>
      <w:numFmt w:val="bullet"/>
      <w:lvlText w:val="•"/>
      <w:lvlJc w:val="left"/>
      <w:pPr>
        <w:tabs>
          <w:tab w:val="num" w:pos="5040"/>
        </w:tabs>
        <w:ind w:left="5040" w:hanging="360"/>
      </w:pPr>
      <w:rPr>
        <w:rFonts w:ascii="Arial" w:hAnsi="Arial" w:hint="default"/>
      </w:rPr>
    </w:lvl>
    <w:lvl w:ilvl="7" w:tplc="524A514C" w:tentative="1">
      <w:start w:val="1"/>
      <w:numFmt w:val="bullet"/>
      <w:lvlText w:val="•"/>
      <w:lvlJc w:val="left"/>
      <w:pPr>
        <w:tabs>
          <w:tab w:val="num" w:pos="5760"/>
        </w:tabs>
        <w:ind w:left="5760" w:hanging="360"/>
      </w:pPr>
      <w:rPr>
        <w:rFonts w:ascii="Arial" w:hAnsi="Arial" w:hint="default"/>
      </w:rPr>
    </w:lvl>
    <w:lvl w:ilvl="8" w:tplc="3676D62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CDC32AA"/>
    <w:multiLevelType w:val="hybridMultilevel"/>
    <w:tmpl w:val="A0E6FF82"/>
    <w:lvl w:ilvl="0" w:tplc="DC3A1E52">
      <w:start w:val="1"/>
      <w:numFmt w:val="bullet"/>
      <w:lvlText w:val=""/>
      <w:lvlPicBulletId w:val="1"/>
      <w:lvlJc w:val="left"/>
      <w:pPr>
        <w:tabs>
          <w:tab w:val="num" w:pos="720"/>
        </w:tabs>
        <w:ind w:left="720" w:hanging="360"/>
      </w:pPr>
      <w:rPr>
        <w:rFonts w:ascii="Symbol" w:hAnsi="Symbol" w:hint="default"/>
      </w:rPr>
    </w:lvl>
    <w:lvl w:ilvl="1" w:tplc="A7C4B5D8" w:tentative="1">
      <w:start w:val="1"/>
      <w:numFmt w:val="bullet"/>
      <w:lvlText w:val=""/>
      <w:lvlPicBulletId w:val="1"/>
      <w:lvlJc w:val="left"/>
      <w:pPr>
        <w:tabs>
          <w:tab w:val="num" w:pos="1440"/>
        </w:tabs>
        <w:ind w:left="1440" w:hanging="360"/>
      </w:pPr>
      <w:rPr>
        <w:rFonts w:ascii="Symbol" w:hAnsi="Symbol" w:hint="default"/>
      </w:rPr>
    </w:lvl>
    <w:lvl w:ilvl="2" w:tplc="D2521CE4" w:tentative="1">
      <w:start w:val="1"/>
      <w:numFmt w:val="bullet"/>
      <w:lvlText w:val=""/>
      <w:lvlPicBulletId w:val="1"/>
      <w:lvlJc w:val="left"/>
      <w:pPr>
        <w:tabs>
          <w:tab w:val="num" w:pos="2160"/>
        </w:tabs>
        <w:ind w:left="2160" w:hanging="360"/>
      </w:pPr>
      <w:rPr>
        <w:rFonts w:ascii="Symbol" w:hAnsi="Symbol" w:hint="default"/>
      </w:rPr>
    </w:lvl>
    <w:lvl w:ilvl="3" w:tplc="DDAA67E6" w:tentative="1">
      <w:start w:val="1"/>
      <w:numFmt w:val="bullet"/>
      <w:lvlText w:val=""/>
      <w:lvlPicBulletId w:val="1"/>
      <w:lvlJc w:val="left"/>
      <w:pPr>
        <w:tabs>
          <w:tab w:val="num" w:pos="2880"/>
        </w:tabs>
        <w:ind w:left="2880" w:hanging="360"/>
      </w:pPr>
      <w:rPr>
        <w:rFonts w:ascii="Symbol" w:hAnsi="Symbol" w:hint="default"/>
      </w:rPr>
    </w:lvl>
    <w:lvl w:ilvl="4" w:tplc="3998E622" w:tentative="1">
      <w:start w:val="1"/>
      <w:numFmt w:val="bullet"/>
      <w:lvlText w:val=""/>
      <w:lvlPicBulletId w:val="1"/>
      <w:lvlJc w:val="left"/>
      <w:pPr>
        <w:tabs>
          <w:tab w:val="num" w:pos="3600"/>
        </w:tabs>
        <w:ind w:left="3600" w:hanging="360"/>
      </w:pPr>
      <w:rPr>
        <w:rFonts w:ascii="Symbol" w:hAnsi="Symbol" w:hint="default"/>
      </w:rPr>
    </w:lvl>
    <w:lvl w:ilvl="5" w:tplc="34C028C6" w:tentative="1">
      <w:start w:val="1"/>
      <w:numFmt w:val="bullet"/>
      <w:lvlText w:val=""/>
      <w:lvlPicBulletId w:val="1"/>
      <w:lvlJc w:val="left"/>
      <w:pPr>
        <w:tabs>
          <w:tab w:val="num" w:pos="4320"/>
        </w:tabs>
        <w:ind w:left="4320" w:hanging="360"/>
      </w:pPr>
      <w:rPr>
        <w:rFonts w:ascii="Symbol" w:hAnsi="Symbol" w:hint="default"/>
      </w:rPr>
    </w:lvl>
    <w:lvl w:ilvl="6" w:tplc="B88EAE60" w:tentative="1">
      <w:start w:val="1"/>
      <w:numFmt w:val="bullet"/>
      <w:lvlText w:val=""/>
      <w:lvlPicBulletId w:val="1"/>
      <w:lvlJc w:val="left"/>
      <w:pPr>
        <w:tabs>
          <w:tab w:val="num" w:pos="5040"/>
        </w:tabs>
        <w:ind w:left="5040" w:hanging="360"/>
      </w:pPr>
      <w:rPr>
        <w:rFonts w:ascii="Symbol" w:hAnsi="Symbol" w:hint="default"/>
      </w:rPr>
    </w:lvl>
    <w:lvl w:ilvl="7" w:tplc="1CC06A2A" w:tentative="1">
      <w:start w:val="1"/>
      <w:numFmt w:val="bullet"/>
      <w:lvlText w:val=""/>
      <w:lvlPicBulletId w:val="1"/>
      <w:lvlJc w:val="left"/>
      <w:pPr>
        <w:tabs>
          <w:tab w:val="num" w:pos="5760"/>
        </w:tabs>
        <w:ind w:left="5760" w:hanging="360"/>
      </w:pPr>
      <w:rPr>
        <w:rFonts w:ascii="Symbol" w:hAnsi="Symbol" w:hint="default"/>
      </w:rPr>
    </w:lvl>
    <w:lvl w:ilvl="8" w:tplc="4D368FD8" w:tentative="1">
      <w:start w:val="1"/>
      <w:numFmt w:val="bullet"/>
      <w:lvlText w:val=""/>
      <w:lvlPicBulletId w:val="1"/>
      <w:lvlJc w:val="left"/>
      <w:pPr>
        <w:tabs>
          <w:tab w:val="num" w:pos="6480"/>
        </w:tabs>
        <w:ind w:left="6480" w:hanging="360"/>
      </w:pPr>
      <w:rPr>
        <w:rFonts w:ascii="Symbol" w:hAnsi="Symbol" w:hint="default"/>
      </w:rPr>
    </w:lvl>
  </w:abstractNum>
  <w:abstractNum w:abstractNumId="21"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D0B7FC7"/>
    <w:multiLevelType w:val="hybridMultilevel"/>
    <w:tmpl w:val="76203E00"/>
    <w:lvl w:ilvl="0" w:tplc="FFC84534">
      <w:start w:val="1"/>
      <w:numFmt w:val="bullet"/>
      <w:lvlText w:val=""/>
      <w:lvlPicBulletId w:val="1"/>
      <w:lvlJc w:val="left"/>
      <w:pPr>
        <w:tabs>
          <w:tab w:val="num" w:pos="720"/>
        </w:tabs>
        <w:ind w:left="720" w:hanging="360"/>
      </w:pPr>
      <w:rPr>
        <w:rFonts w:ascii="Symbol" w:hAnsi="Symbol" w:hint="default"/>
      </w:rPr>
    </w:lvl>
    <w:lvl w:ilvl="1" w:tplc="2C564DF0" w:tentative="1">
      <w:start w:val="1"/>
      <w:numFmt w:val="bullet"/>
      <w:lvlText w:val=""/>
      <w:lvlPicBulletId w:val="1"/>
      <w:lvlJc w:val="left"/>
      <w:pPr>
        <w:tabs>
          <w:tab w:val="num" w:pos="1440"/>
        </w:tabs>
        <w:ind w:left="1440" w:hanging="360"/>
      </w:pPr>
      <w:rPr>
        <w:rFonts w:ascii="Symbol" w:hAnsi="Symbol" w:hint="default"/>
      </w:rPr>
    </w:lvl>
    <w:lvl w:ilvl="2" w:tplc="4F387080" w:tentative="1">
      <w:start w:val="1"/>
      <w:numFmt w:val="bullet"/>
      <w:lvlText w:val=""/>
      <w:lvlPicBulletId w:val="1"/>
      <w:lvlJc w:val="left"/>
      <w:pPr>
        <w:tabs>
          <w:tab w:val="num" w:pos="2160"/>
        </w:tabs>
        <w:ind w:left="2160" w:hanging="360"/>
      </w:pPr>
      <w:rPr>
        <w:rFonts w:ascii="Symbol" w:hAnsi="Symbol" w:hint="default"/>
      </w:rPr>
    </w:lvl>
    <w:lvl w:ilvl="3" w:tplc="7AFE0348" w:tentative="1">
      <w:start w:val="1"/>
      <w:numFmt w:val="bullet"/>
      <w:lvlText w:val=""/>
      <w:lvlPicBulletId w:val="1"/>
      <w:lvlJc w:val="left"/>
      <w:pPr>
        <w:tabs>
          <w:tab w:val="num" w:pos="2880"/>
        </w:tabs>
        <w:ind w:left="2880" w:hanging="360"/>
      </w:pPr>
      <w:rPr>
        <w:rFonts w:ascii="Symbol" w:hAnsi="Symbol" w:hint="default"/>
      </w:rPr>
    </w:lvl>
    <w:lvl w:ilvl="4" w:tplc="1C1EFC80" w:tentative="1">
      <w:start w:val="1"/>
      <w:numFmt w:val="bullet"/>
      <w:lvlText w:val=""/>
      <w:lvlPicBulletId w:val="1"/>
      <w:lvlJc w:val="left"/>
      <w:pPr>
        <w:tabs>
          <w:tab w:val="num" w:pos="3600"/>
        </w:tabs>
        <w:ind w:left="3600" w:hanging="360"/>
      </w:pPr>
      <w:rPr>
        <w:rFonts w:ascii="Symbol" w:hAnsi="Symbol" w:hint="default"/>
      </w:rPr>
    </w:lvl>
    <w:lvl w:ilvl="5" w:tplc="84483DAE" w:tentative="1">
      <w:start w:val="1"/>
      <w:numFmt w:val="bullet"/>
      <w:lvlText w:val=""/>
      <w:lvlPicBulletId w:val="1"/>
      <w:lvlJc w:val="left"/>
      <w:pPr>
        <w:tabs>
          <w:tab w:val="num" w:pos="4320"/>
        </w:tabs>
        <w:ind w:left="4320" w:hanging="360"/>
      </w:pPr>
      <w:rPr>
        <w:rFonts w:ascii="Symbol" w:hAnsi="Symbol" w:hint="default"/>
      </w:rPr>
    </w:lvl>
    <w:lvl w:ilvl="6" w:tplc="C1A2073C" w:tentative="1">
      <w:start w:val="1"/>
      <w:numFmt w:val="bullet"/>
      <w:lvlText w:val=""/>
      <w:lvlPicBulletId w:val="1"/>
      <w:lvlJc w:val="left"/>
      <w:pPr>
        <w:tabs>
          <w:tab w:val="num" w:pos="5040"/>
        </w:tabs>
        <w:ind w:left="5040" w:hanging="360"/>
      </w:pPr>
      <w:rPr>
        <w:rFonts w:ascii="Symbol" w:hAnsi="Symbol" w:hint="default"/>
      </w:rPr>
    </w:lvl>
    <w:lvl w:ilvl="7" w:tplc="D200DCF8" w:tentative="1">
      <w:start w:val="1"/>
      <w:numFmt w:val="bullet"/>
      <w:lvlText w:val=""/>
      <w:lvlPicBulletId w:val="1"/>
      <w:lvlJc w:val="left"/>
      <w:pPr>
        <w:tabs>
          <w:tab w:val="num" w:pos="5760"/>
        </w:tabs>
        <w:ind w:left="5760" w:hanging="360"/>
      </w:pPr>
      <w:rPr>
        <w:rFonts w:ascii="Symbol" w:hAnsi="Symbol" w:hint="default"/>
      </w:rPr>
    </w:lvl>
    <w:lvl w:ilvl="8" w:tplc="B300A806" w:tentative="1">
      <w:start w:val="1"/>
      <w:numFmt w:val="bullet"/>
      <w:lvlText w:val=""/>
      <w:lvlPicBulletId w:val="1"/>
      <w:lvlJc w:val="left"/>
      <w:pPr>
        <w:tabs>
          <w:tab w:val="num" w:pos="6480"/>
        </w:tabs>
        <w:ind w:left="6480" w:hanging="360"/>
      </w:pPr>
      <w:rPr>
        <w:rFonts w:ascii="Symbol" w:hAnsi="Symbol" w:hint="default"/>
      </w:rPr>
    </w:lvl>
  </w:abstractNum>
  <w:abstractNum w:abstractNumId="26"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1"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692327"/>
    <w:multiLevelType w:val="hybridMultilevel"/>
    <w:tmpl w:val="8A14B8F2"/>
    <w:lvl w:ilvl="0" w:tplc="CD70D062">
      <w:start w:val="1"/>
      <w:numFmt w:val="bullet"/>
      <w:lvlText w:val=""/>
      <w:lvlPicBulletId w:val="1"/>
      <w:lvlJc w:val="left"/>
      <w:pPr>
        <w:tabs>
          <w:tab w:val="num" w:pos="720"/>
        </w:tabs>
        <w:ind w:left="720" w:hanging="360"/>
      </w:pPr>
      <w:rPr>
        <w:rFonts w:ascii="Symbol" w:hAnsi="Symbol" w:hint="default"/>
      </w:rPr>
    </w:lvl>
    <w:lvl w:ilvl="1" w:tplc="C02E1FE6" w:tentative="1">
      <w:start w:val="1"/>
      <w:numFmt w:val="bullet"/>
      <w:lvlText w:val=""/>
      <w:lvlPicBulletId w:val="1"/>
      <w:lvlJc w:val="left"/>
      <w:pPr>
        <w:tabs>
          <w:tab w:val="num" w:pos="1440"/>
        </w:tabs>
        <w:ind w:left="1440" w:hanging="360"/>
      </w:pPr>
      <w:rPr>
        <w:rFonts w:ascii="Symbol" w:hAnsi="Symbol" w:hint="default"/>
      </w:rPr>
    </w:lvl>
    <w:lvl w:ilvl="2" w:tplc="18942E24" w:tentative="1">
      <w:start w:val="1"/>
      <w:numFmt w:val="bullet"/>
      <w:lvlText w:val=""/>
      <w:lvlPicBulletId w:val="1"/>
      <w:lvlJc w:val="left"/>
      <w:pPr>
        <w:tabs>
          <w:tab w:val="num" w:pos="2160"/>
        </w:tabs>
        <w:ind w:left="2160" w:hanging="360"/>
      </w:pPr>
      <w:rPr>
        <w:rFonts w:ascii="Symbol" w:hAnsi="Symbol" w:hint="default"/>
      </w:rPr>
    </w:lvl>
    <w:lvl w:ilvl="3" w:tplc="76D2D26E" w:tentative="1">
      <w:start w:val="1"/>
      <w:numFmt w:val="bullet"/>
      <w:lvlText w:val=""/>
      <w:lvlPicBulletId w:val="1"/>
      <w:lvlJc w:val="left"/>
      <w:pPr>
        <w:tabs>
          <w:tab w:val="num" w:pos="2880"/>
        </w:tabs>
        <w:ind w:left="2880" w:hanging="360"/>
      </w:pPr>
      <w:rPr>
        <w:rFonts w:ascii="Symbol" w:hAnsi="Symbol" w:hint="default"/>
      </w:rPr>
    </w:lvl>
    <w:lvl w:ilvl="4" w:tplc="4DE6048C" w:tentative="1">
      <w:start w:val="1"/>
      <w:numFmt w:val="bullet"/>
      <w:lvlText w:val=""/>
      <w:lvlPicBulletId w:val="1"/>
      <w:lvlJc w:val="left"/>
      <w:pPr>
        <w:tabs>
          <w:tab w:val="num" w:pos="3600"/>
        </w:tabs>
        <w:ind w:left="3600" w:hanging="360"/>
      </w:pPr>
      <w:rPr>
        <w:rFonts w:ascii="Symbol" w:hAnsi="Symbol" w:hint="default"/>
      </w:rPr>
    </w:lvl>
    <w:lvl w:ilvl="5" w:tplc="BDE0AD20" w:tentative="1">
      <w:start w:val="1"/>
      <w:numFmt w:val="bullet"/>
      <w:lvlText w:val=""/>
      <w:lvlPicBulletId w:val="1"/>
      <w:lvlJc w:val="left"/>
      <w:pPr>
        <w:tabs>
          <w:tab w:val="num" w:pos="4320"/>
        </w:tabs>
        <w:ind w:left="4320" w:hanging="360"/>
      </w:pPr>
      <w:rPr>
        <w:rFonts w:ascii="Symbol" w:hAnsi="Symbol" w:hint="default"/>
      </w:rPr>
    </w:lvl>
    <w:lvl w:ilvl="6" w:tplc="48009EC2" w:tentative="1">
      <w:start w:val="1"/>
      <w:numFmt w:val="bullet"/>
      <w:lvlText w:val=""/>
      <w:lvlPicBulletId w:val="1"/>
      <w:lvlJc w:val="left"/>
      <w:pPr>
        <w:tabs>
          <w:tab w:val="num" w:pos="5040"/>
        </w:tabs>
        <w:ind w:left="5040" w:hanging="360"/>
      </w:pPr>
      <w:rPr>
        <w:rFonts w:ascii="Symbol" w:hAnsi="Symbol" w:hint="default"/>
      </w:rPr>
    </w:lvl>
    <w:lvl w:ilvl="7" w:tplc="1AE4E358" w:tentative="1">
      <w:start w:val="1"/>
      <w:numFmt w:val="bullet"/>
      <w:lvlText w:val=""/>
      <w:lvlPicBulletId w:val="1"/>
      <w:lvlJc w:val="left"/>
      <w:pPr>
        <w:tabs>
          <w:tab w:val="num" w:pos="5760"/>
        </w:tabs>
        <w:ind w:left="5760" w:hanging="360"/>
      </w:pPr>
      <w:rPr>
        <w:rFonts w:ascii="Symbol" w:hAnsi="Symbol" w:hint="default"/>
      </w:rPr>
    </w:lvl>
    <w:lvl w:ilvl="8" w:tplc="538EDEB4" w:tentative="1">
      <w:start w:val="1"/>
      <w:numFmt w:val="bullet"/>
      <w:lvlText w:val=""/>
      <w:lvlPicBulletId w:val="1"/>
      <w:lvlJc w:val="left"/>
      <w:pPr>
        <w:tabs>
          <w:tab w:val="num" w:pos="6480"/>
        </w:tabs>
        <w:ind w:left="6480" w:hanging="360"/>
      </w:pPr>
      <w:rPr>
        <w:rFonts w:ascii="Symbol" w:hAnsi="Symbol" w:hint="default"/>
      </w:rPr>
    </w:lvl>
  </w:abstractNum>
  <w:abstractNum w:abstractNumId="35" w15:restartNumberingAfterBreak="0">
    <w:nsid w:val="52C75B85"/>
    <w:multiLevelType w:val="multilevel"/>
    <w:tmpl w:val="8BA0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5105916"/>
    <w:multiLevelType w:val="hybridMultilevel"/>
    <w:tmpl w:val="BCA6D3AC"/>
    <w:lvl w:ilvl="0" w:tplc="EEC22396">
      <w:start w:val="1"/>
      <w:numFmt w:val="bullet"/>
      <w:lvlText w:val=""/>
      <w:lvlPicBulletId w:val="1"/>
      <w:lvlJc w:val="left"/>
      <w:pPr>
        <w:tabs>
          <w:tab w:val="num" w:pos="720"/>
        </w:tabs>
        <w:ind w:left="720" w:hanging="360"/>
      </w:pPr>
      <w:rPr>
        <w:rFonts w:ascii="Symbol" w:hAnsi="Symbol" w:hint="default"/>
      </w:rPr>
    </w:lvl>
    <w:lvl w:ilvl="1" w:tplc="A6023F52" w:tentative="1">
      <w:start w:val="1"/>
      <w:numFmt w:val="bullet"/>
      <w:lvlText w:val=""/>
      <w:lvlPicBulletId w:val="1"/>
      <w:lvlJc w:val="left"/>
      <w:pPr>
        <w:tabs>
          <w:tab w:val="num" w:pos="1440"/>
        </w:tabs>
        <w:ind w:left="1440" w:hanging="360"/>
      </w:pPr>
      <w:rPr>
        <w:rFonts w:ascii="Symbol" w:hAnsi="Symbol" w:hint="default"/>
      </w:rPr>
    </w:lvl>
    <w:lvl w:ilvl="2" w:tplc="A7FCD8F2" w:tentative="1">
      <w:start w:val="1"/>
      <w:numFmt w:val="bullet"/>
      <w:lvlText w:val=""/>
      <w:lvlPicBulletId w:val="1"/>
      <w:lvlJc w:val="left"/>
      <w:pPr>
        <w:tabs>
          <w:tab w:val="num" w:pos="2160"/>
        </w:tabs>
        <w:ind w:left="2160" w:hanging="360"/>
      </w:pPr>
      <w:rPr>
        <w:rFonts w:ascii="Symbol" w:hAnsi="Symbol" w:hint="default"/>
      </w:rPr>
    </w:lvl>
    <w:lvl w:ilvl="3" w:tplc="50AAFCEC" w:tentative="1">
      <w:start w:val="1"/>
      <w:numFmt w:val="bullet"/>
      <w:lvlText w:val=""/>
      <w:lvlPicBulletId w:val="1"/>
      <w:lvlJc w:val="left"/>
      <w:pPr>
        <w:tabs>
          <w:tab w:val="num" w:pos="2880"/>
        </w:tabs>
        <w:ind w:left="2880" w:hanging="360"/>
      </w:pPr>
      <w:rPr>
        <w:rFonts w:ascii="Symbol" w:hAnsi="Symbol" w:hint="default"/>
      </w:rPr>
    </w:lvl>
    <w:lvl w:ilvl="4" w:tplc="70DC3712" w:tentative="1">
      <w:start w:val="1"/>
      <w:numFmt w:val="bullet"/>
      <w:lvlText w:val=""/>
      <w:lvlPicBulletId w:val="1"/>
      <w:lvlJc w:val="left"/>
      <w:pPr>
        <w:tabs>
          <w:tab w:val="num" w:pos="3600"/>
        </w:tabs>
        <w:ind w:left="3600" w:hanging="360"/>
      </w:pPr>
      <w:rPr>
        <w:rFonts w:ascii="Symbol" w:hAnsi="Symbol" w:hint="default"/>
      </w:rPr>
    </w:lvl>
    <w:lvl w:ilvl="5" w:tplc="185C06B6" w:tentative="1">
      <w:start w:val="1"/>
      <w:numFmt w:val="bullet"/>
      <w:lvlText w:val=""/>
      <w:lvlPicBulletId w:val="1"/>
      <w:lvlJc w:val="left"/>
      <w:pPr>
        <w:tabs>
          <w:tab w:val="num" w:pos="4320"/>
        </w:tabs>
        <w:ind w:left="4320" w:hanging="360"/>
      </w:pPr>
      <w:rPr>
        <w:rFonts w:ascii="Symbol" w:hAnsi="Symbol" w:hint="default"/>
      </w:rPr>
    </w:lvl>
    <w:lvl w:ilvl="6" w:tplc="F2542DB0" w:tentative="1">
      <w:start w:val="1"/>
      <w:numFmt w:val="bullet"/>
      <w:lvlText w:val=""/>
      <w:lvlPicBulletId w:val="1"/>
      <w:lvlJc w:val="left"/>
      <w:pPr>
        <w:tabs>
          <w:tab w:val="num" w:pos="5040"/>
        </w:tabs>
        <w:ind w:left="5040" w:hanging="360"/>
      </w:pPr>
      <w:rPr>
        <w:rFonts w:ascii="Symbol" w:hAnsi="Symbol" w:hint="default"/>
      </w:rPr>
    </w:lvl>
    <w:lvl w:ilvl="7" w:tplc="31FA8A3C" w:tentative="1">
      <w:start w:val="1"/>
      <w:numFmt w:val="bullet"/>
      <w:lvlText w:val=""/>
      <w:lvlPicBulletId w:val="1"/>
      <w:lvlJc w:val="left"/>
      <w:pPr>
        <w:tabs>
          <w:tab w:val="num" w:pos="5760"/>
        </w:tabs>
        <w:ind w:left="5760" w:hanging="360"/>
      </w:pPr>
      <w:rPr>
        <w:rFonts w:ascii="Symbol" w:hAnsi="Symbol" w:hint="default"/>
      </w:rPr>
    </w:lvl>
    <w:lvl w:ilvl="8" w:tplc="C2ACE2F4" w:tentative="1">
      <w:start w:val="1"/>
      <w:numFmt w:val="bullet"/>
      <w:lvlText w:val=""/>
      <w:lvlPicBulletId w:val="1"/>
      <w:lvlJc w:val="left"/>
      <w:pPr>
        <w:tabs>
          <w:tab w:val="num" w:pos="6480"/>
        </w:tabs>
        <w:ind w:left="6480" w:hanging="360"/>
      </w:pPr>
      <w:rPr>
        <w:rFonts w:ascii="Symbol" w:hAnsi="Symbol" w:hint="default"/>
      </w:rPr>
    </w:lvl>
  </w:abstractNum>
  <w:abstractNum w:abstractNumId="40"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D8B2B33"/>
    <w:multiLevelType w:val="hybridMultilevel"/>
    <w:tmpl w:val="21225998"/>
    <w:lvl w:ilvl="0" w:tplc="9DB4714C">
      <w:start w:val="1"/>
      <w:numFmt w:val="bullet"/>
      <w:lvlText w:val=""/>
      <w:lvlPicBulletId w:val="1"/>
      <w:lvlJc w:val="left"/>
      <w:pPr>
        <w:tabs>
          <w:tab w:val="num" w:pos="720"/>
        </w:tabs>
        <w:ind w:left="720" w:hanging="360"/>
      </w:pPr>
      <w:rPr>
        <w:rFonts w:ascii="Symbol" w:hAnsi="Symbol" w:hint="default"/>
      </w:rPr>
    </w:lvl>
    <w:lvl w:ilvl="1" w:tplc="033EB9B6" w:tentative="1">
      <w:start w:val="1"/>
      <w:numFmt w:val="bullet"/>
      <w:lvlText w:val=""/>
      <w:lvlPicBulletId w:val="1"/>
      <w:lvlJc w:val="left"/>
      <w:pPr>
        <w:tabs>
          <w:tab w:val="num" w:pos="1440"/>
        </w:tabs>
        <w:ind w:left="1440" w:hanging="360"/>
      </w:pPr>
      <w:rPr>
        <w:rFonts w:ascii="Symbol" w:hAnsi="Symbol" w:hint="default"/>
      </w:rPr>
    </w:lvl>
    <w:lvl w:ilvl="2" w:tplc="F6D4EB34" w:tentative="1">
      <w:start w:val="1"/>
      <w:numFmt w:val="bullet"/>
      <w:lvlText w:val=""/>
      <w:lvlPicBulletId w:val="1"/>
      <w:lvlJc w:val="left"/>
      <w:pPr>
        <w:tabs>
          <w:tab w:val="num" w:pos="2160"/>
        </w:tabs>
        <w:ind w:left="2160" w:hanging="360"/>
      </w:pPr>
      <w:rPr>
        <w:rFonts w:ascii="Symbol" w:hAnsi="Symbol" w:hint="default"/>
      </w:rPr>
    </w:lvl>
    <w:lvl w:ilvl="3" w:tplc="C01EC6A4" w:tentative="1">
      <w:start w:val="1"/>
      <w:numFmt w:val="bullet"/>
      <w:lvlText w:val=""/>
      <w:lvlPicBulletId w:val="1"/>
      <w:lvlJc w:val="left"/>
      <w:pPr>
        <w:tabs>
          <w:tab w:val="num" w:pos="2880"/>
        </w:tabs>
        <w:ind w:left="2880" w:hanging="360"/>
      </w:pPr>
      <w:rPr>
        <w:rFonts w:ascii="Symbol" w:hAnsi="Symbol" w:hint="default"/>
      </w:rPr>
    </w:lvl>
    <w:lvl w:ilvl="4" w:tplc="34BC9E82" w:tentative="1">
      <w:start w:val="1"/>
      <w:numFmt w:val="bullet"/>
      <w:lvlText w:val=""/>
      <w:lvlPicBulletId w:val="1"/>
      <w:lvlJc w:val="left"/>
      <w:pPr>
        <w:tabs>
          <w:tab w:val="num" w:pos="3600"/>
        </w:tabs>
        <w:ind w:left="3600" w:hanging="360"/>
      </w:pPr>
      <w:rPr>
        <w:rFonts w:ascii="Symbol" w:hAnsi="Symbol" w:hint="default"/>
      </w:rPr>
    </w:lvl>
    <w:lvl w:ilvl="5" w:tplc="771E5DEA" w:tentative="1">
      <w:start w:val="1"/>
      <w:numFmt w:val="bullet"/>
      <w:lvlText w:val=""/>
      <w:lvlPicBulletId w:val="1"/>
      <w:lvlJc w:val="left"/>
      <w:pPr>
        <w:tabs>
          <w:tab w:val="num" w:pos="4320"/>
        </w:tabs>
        <w:ind w:left="4320" w:hanging="360"/>
      </w:pPr>
      <w:rPr>
        <w:rFonts w:ascii="Symbol" w:hAnsi="Symbol" w:hint="default"/>
      </w:rPr>
    </w:lvl>
    <w:lvl w:ilvl="6" w:tplc="6378857A" w:tentative="1">
      <w:start w:val="1"/>
      <w:numFmt w:val="bullet"/>
      <w:lvlText w:val=""/>
      <w:lvlPicBulletId w:val="1"/>
      <w:lvlJc w:val="left"/>
      <w:pPr>
        <w:tabs>
          <w:tab w:val="num" w:pos="5040"/>
        </w:tabs>
        <w:ind w:left="5040" w:hanging="360"/>
      </w:pPr>
      <w:rPr>
        <w:rFonts w:ascii="Symbol" w:hAnsi="Symbol" w:hint="default"/>
      </w:rPr>
    </w:lvl>
    <w:lvl w:ilvl="7" w:tplc="31AAB50C" w:tentative="1">
      <w:start w:val="1"/>
      <w:numFmt w:val="bullet"/>
      <w:lvlText w:val=""/>
      <w:lvlPicBulletId w:val="1"/>
      <w:lvlJc w:val="left"/>
      <w:pPr>
        <w:tabs>
          <w:tab w:val="num" w:pos="5760"/>
        </w:tabs>
        <w:ind w:left="5760" w:hanging="360"/>
      </w:pPr>
      <w:rPr>
        <w:rFonts w:ascii="Symbol" w:hAnsi="Symbol" w:hint="default"/>
      </w:rPr>
    </w:lvl>
    <w:lvl w:ilvl="8" w:tplc="0358BBC6" w:tentative="1">
      <w:start w:val="1"/>
      <w:numFmt w:val="bullet"/>
      <w:lvlText w:val=""/>
      <w:lvlPicBulletId w:val="1"/>
      <w:lvlJc w:val="left"/>
      <w:pPr>
        <w:tabs>
          <w:tab w:val="num" w:pos="6480"/>
        </w:tabs>
        <w:ind w:left="6480" w:hanging="360"/>
      </w:pPr>
      <w:rPr>
        <w:rFonts w:ascii="Symbol" w:hAnsi="Symbol" w:hint="default"/>
      </w:rPr>
    </w:lvl>
  </w:abstractNum>
  <w:abstractNum w:abstractNumId="44"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0"/>
  </w:num>
  <w:num w:numId="3">
    <w:abstractNumId w:val="28"/>
  </w:num>
  <w:num w:numId="4">
    <w:abstractNumId w:val="10"/>
  </w:num>
  <w:num w:numId="5">
    <w:abstractNumId w:val="22"/>
  </w:num>
  <w:num w:numId="6">
    <w:abstractNumId w:val="45"/>
  </w:num>
  <w:num w:numId="7">
    <w:abstractNumId w:val="16"/>
  </w:num>
  <w:num w:numId="8">
    <w:abstractNumId w:val="27"/>
  </w:num>
  <w:num w:numId="9">
    <w:abstractNumId w:val="33"/>
  </w:num>
  <w:num w:numId="10">
    <w:abstractNumId w:val="8"/>
  </w:num>
  <w:num w:numId="11">
    <w:abstractNumId w:val="41"/>
  </w:num>
  <w:num w:numId="12">
    <w:abstractNumId w:val="9"/>
  </w:num>
  <w:num w:numId="13">
    <w:abstractNumId w:val="21"/>
  </w:num>
  <w:num w:numId="14">
    <w:abstractNumId w:val="26"/>
  </w:num>
  <w:num w:numId="15">
    <w:abstractNumId w:val="30"/>
  </w:num>
  <w:num w:numId="16">
    <w:abstractNumId w:val="17"/>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6"/>
  </w:num>
  <w:num w:numId="19">
    <w:abstractNumId w:val="36"/>
  </w:num>
  <w:num w:numId="20">
    <w:abstractNumId w:val="15"/>
  </w:num>
  <w:num w:numId="21">
    <w:abstractNumId w:val="7"/>
  </w:num>
  <w:num w:numId="22">
    <w:abstractNumId w:val="24"/>
  </w:num>
  <w:num w:numId="23">
    <w:abstractNumId w:val="44"/>
  </w:num>
  <w:num w:numId="24">
    <w:abstractNumId w:val="23"/>
  </w:num>
  <w:num w:numId="25">
    <w:abstractNumId w:val="42"/>
  </w:num>
  <w:num w:numId="26">
    <w:abstractNumId w:val="29"/>
  </w:num>
  <w:num w:numId="27">
    <w:abstractNumId w:val="19"/>
  </w:num>
  <w:num w:numId="28">
    <w:abstractNumId w:val="32"/>
  </w:num>
  <w:num w:numId="29">
    <w:abstractNumId w:val="13"/>
  </w:num>
  <w:num w:numId="30">
    <w:abstractNumId w:val="11"/>
  </w:num>
  <w:num w:numId="31">
    <w:abstractNumId w:val="31"/>
  </w:num>
  <w:num w:numId="32">
    <w:abstractNumId w:val="14"/>
  </w:num>
  <w:num w:numId="33">
    <w:abstractNumId w:val="37"/>
  </w:num>
  <w:num w:numId="34">
    <w:abstractNumId w:val="38"/>
  </w:num>
  <w:num w:numId="35">
    <w:abstractNumId w:val="35"/>
  </w:num>
  <w:num w:numId="36">
    <w:abstractNumId w:val="20"/>
  </w:num>
  <w:num w:numId="37">
    <w:abstractNumId w:val="18"/>
  </w:num>
  <w:num w:numId="38">
    <w:abstractNumId w:val="43"/>
  </w:num>
  <w:num w:numId="39">
    <w:abstractNumId w:val="39"/>
  </w:num>
  <w:num w:numId="40">
    <w:abstractNumId w:val="34"/>
  </w:num>
  <w:num w:numId="41">
    <w:abstractNumId w:val="5"/>
  </w:num>
  <w:num w:numId="42">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563F3B"/>
    <w:rsid w:val="000339D6"/>
    <w:rsid w:val="001B0608"/>
    <w:rsid w:val="002072F2"/>
    <w:rsid w:val="003B19F7"/>
    <w:rsid w:val="004052BF"/>
    <w:rsid w:val="00420B81"/>
    <w:rsid w:val="004578D4"/>
    <w:rsid w:val="004578FB"/>
    <w:rsid w:val="004749B7"/>
    <w:rsid w:val="004958B6"/>
    <w:rsid w:val="004C7C41"/>
    <w:rsid w:val="004D1D68"/>
    <w:rsid w:val="00563F3B"/>
    <w:rsid w:val="005C3746"/>
    <w:rsid w:val="00603E10"/>
    <w:rsid w:val="0065323B"/>
    <w:rsid w:val="006A7A45"/>
    <w:rsid w:val="007054D6"/>
    <w:rsid w:val="00855670"/>
    <w:rsid w:val="00855D24"/>
    <w:rsid w:val="009412CB"/>
    <w:rsid w:val="0096018F"/>
    <w:rsid w:val="0097242B"/>
    <w:rsid w:val="009C0992"/>
    <w:rsid w:val="00AB02E2"/>
    <w:rsid w:val="00B7140B"/>
    <w:rsid w:val="00B97009"/>
    <w:rsid w:val="00BA530B"/>
    <w:rsid w:val="00BA5DF3"/>
    <w:rsid w:val="00BA7DF7"/>
    <w:rsid w:val="00BE14D5"/>
    <w:rsid w:val="00CB499E"/>
    <w:rsid w:val="00CC5BAC"/>
    <w:rsid w:val="00D44A8A"/>
    <w:rsid w:val="00E91B55"/>
    <w:rsid w:val="00F45D41"/>
    <w:rsid w:val="00FB2233"/>
    <w:rsid w:val="00FD4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E09DF"/>
  <w15:docId w15:val="{946FBA6B-55D1-4FF9-A0F3-4F9EFFF4B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bodytext">
    <w:name w:val="bodytext"/>
    <w:basedOn w:val="Standard"/>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character" w:customStyle="1" w:styleId="--l">
    <w:name w:val="--l"/>
    <w:basedOn w:val="Absatz-Standardschriftart"/>
    <w:rsid w:val="007054D6"/>
  </w:style>
  <w:style w:type="character" w:customStyle="1" w:styleId="--r">
    <w:name w:val="--r"/>
    <w:basedOn w:val="Absatz-Standardschriftart"/>
    <w:rsid w:val="00705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57935">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12934532">
      <w:bodyDiv w:val="1"/>
      <w:marLeft w:val="0"/>
      <w:marRight w:val="0"/>
      <w:marTop w:val="0"/>
      <w:marBottom w:val="0"/>
      <w:divBdr>
        <w:top w:val="none" w:sz="0" w:space="0" w:color="auto"/>
        <w:left w:val="none" w:sz="0" w:space="0" w:color="auto"/>
        <w:bottom w:val="none" w:sz="0" w:space="0" w:color="auto"/>
        <w:right w:val="none" w:sz="0" w:space="0" w:color="auto"/>
      </w:divBdr>
    </w:div>
    <w:div w:id="221720672">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49711836">
      <w:bodyDiv w:val="1"/>
      <w:marLeft w:val="0"/>
      <w:marRight w:val="0"/>
      <w:marTop w:val="0"/>
      <w:marBottom w:val="0"/>
      <w:divBdr>
        <w:top w:val="none" w:sz="0" w:space="0" w:color="auto"/>
        <w:left w:val="none" w:sz="0" w:space="0" w:color="auto"/>
        <w:bottom w:val="none" w:sz="0" w:space="0" w:color="auto"/>
        <w:right w:val="none" w:sz="0" w:space="0" w:color="auto"/>
      </w:divBdr>
    </w:div>
    <w:div w:id="520971800">
      <w:bodyDiv w:val="1"/>
      <w:marLeft w:val="0"/>
      <w:marRight w:val="0"/>
      <w:marTop w:val="0"/>
      <w:marBottom w:val="0"/>
      <w:divBdr>
        <w:top w:val="none" w:sz="0" w:space="0" w:color="auto"/>
        <w:left w:val="none" w:sz="0" w:space="0" w:color="auto"/>
        <w:bottom w:val="none" w:sz="0" w:space="0" w:color="auto"/>
        <w:right w:val="none" w:sz="0" w:space="0" w:color="auto"/>
      </w:divBdr>
      <w:divsChild>
        <w:div w:id="436488302">
          <w:marLeft w:val="547"/>
          <w:marRight w:val="0"/>
          <w:marTop w:val="72"/>
          <w:marBottom w:val="0"/>
          <w:divBdr>
            <w:top w:val="none" w:sz="0" w:space="0" w:color="auto"/>
            <w:left w:val="none" w:sz="0" w:space="0" w:color="auto"/>
            <w:bottom w:val="none" w:sz="0" w:space="0" w:color="auto"/>
            <w:right w:val="none" w:sz="0" w:space="0" w:color="auto"/>
          </w:divBdr>
        </w:div>
        <w:div w:id="517547141">
          <w:marLeft w:val="547"/>
          <w:marRight w:val="0"/>
          <w:marTop w:val="72"/>
          <w:marBottom w:val="0"/>
          <w:divBdr>
            <w:top w:val="none" w:sz="0" w:space="0" w:color="auto"/>
            <w:left w:val="none" w:sz="0" w:space="0" w:color="auto"/>
            <w:bottom w:val="none" w:sz="0" w:space="0" w:color="auto"/>
            <w:right w:val="none" w:sz="0" w:space="0" w:color="auto"/>
          </w:divBdr>
        </w:div>
      </w:divsChild>
    </w:div>
    <w:div w:id="53963181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48885526">
      <w:bodyDiv w:val="1"/>
      <w:marLeft w:val="0"/>
      <w:marRight w:val="0"/>
      <w:marTop w:val="0"/>
      <w:marBottom w:val="0"/>
      <w:divBdr>
        <w:top w:val="none" w:sz="0" w:space="0" w:color="auto"/>
        <w:left w:val="none" w:sz="0" w:space="0" w:color="auto"/>
        <w:bottom w:val="none" w:sz="0" w:space="0" w:color="auto"/>
        <w:right w:val="none" w:sz="0" w:space="0" w:color="auto"/>
      </w:divBdr>
    </w:div>
    <w:div w:id="808594905">
      <w:bodyDiv w:val="1"/>
      <w:marLeft w:val="0"/>
      <w:marRight w:val="0"/>
      <w:marTop w:val="0"/>
      <w:marBottom w:val="0"/>
      <w:divBdr>
        <w:top w:val="none" w:sz="0" w:space="0" w:color="auto"/>
        <w:left w:val="none" w:sz="0" w:space="0" w:color="auto"/>
        <w:bottom w:val="none" w:sz="0" w:space="0" w:color="auto"/>
        <w:right w:val="none" w:sz="0" w:space="0" w:color="auto"/>
      </w:divBdr>
    </w:div>
    <w:div w:id="92441550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7756417">
      <w:bodyDiv w:val="1"/>
      <w:marLeft w:val="0"/>
      <w:marRight w:val="0"/>
      <w:marTop w:val="0"/>
      <w:marBottom w:val="0"/>
      <w:divBdr>
        <w:top w:val="none" w:sz="0" w:space="0" w:color="auto"/>
        <w:left w:val="none" w:sz="0" w:space="0" w:color="auto"/>
        <w:bottom w:val="none" w:sz="0" w:space="0" w:color="auto"/>
        <w:right w:val="none" w:sz="0" w:space="0" w:color="auto"/>
      </w:divBdr>
    </w:div>
    <w:div w:id="1049763550">
      <w:bodyDiv w:val="1"/>
      <w:marLeft w:val="0"/>
      <w:marRight w:val="0"/>
      <w:marTop w:val="0"/>
      <w:marBottom w:val="0"/>
      <w:divBdr>
        <w:top w:val="none" w:sz="0" w:space="0" w:color="auto"/>
        <w:left w:val="none" w:sz="0" w:space="0" w:color="auto"/>
        <w:bottom w:val="none" w:sz="0" w:space="0" w:color="auto"/>
        <w:right w:val="none" w:sz="0" w:space="0" w:color="auto"/>
      </w:divBdr>
    </w:div>
    <w:div w:id="1072654416">
      <w:bodyDiv w:val="1"/>
      <w:marLeft w:val="0"/>
      <w:marRight w:val="0"/>
      <w:marTop w:val="0"/>
      <w:marBottom w:val="0"/>
      <w:divBdr>
        <w:top w:val="none" w:sz="0" w:space="0" w:color="auto"/>
        <w:left w:val="none" w:sz="0" w:space="0" w:color="auto"/>
        <w:bottom w:val="none" w:sz="0" w:space="0" w:color="auto"/>
        <w:right w:val="none" w:sz="0" w:space="0" w:color="auto"/>
      </w:divBdr>
    </w:div>
    <w:div w:id="1256472633">
      <w:bodyDiv w:val="1"/>
      <w:marLeft w:val="0"/>
      <w:marRight w:val="0"/>
      <w:marTop w:val="0"/>
      <w:marBottom w:val="0"/>
      <w:divBdr>
        <w:top w:val="none" w:sz="0" w:space="0" w:color="auto"/>
        <w:left w:val="none" w:sz="0" w:space="0" w:color="auto"/>
        <w:bottom w:val="none" w:sz="0" w:space="0" w:color="auto"/>
        <w:right w:val="none" w:sz="0" w:space="0" w:color="auto"/>
      </w:divBdr>
      <w:divsChild>
        <w:div w:id="1944531803">
          <w:marLeft w:val="547"/>
          <w:marRight w:val="0"/>
          <w:marTop w:val="72"/>
          <w:marBottom w:val="0"/>
          <w:divBdr>
            <w:top w:val="none" w:sz="0" w:space="0" w:color="auto"/>
            <w:left w:val="none" w:sz="0" w:space="0" w:color="auto"/>
            <w:bottom w:val="none" w:sz="0" w:space="0" w:color="auto"/>
            <w:right w:val="none" w:sz="0" w:space="0" w:color="auto"/>
          </w:divBdr>
        </w:div>
      </w:divsChild>
    </w:div>
    <w:div w:id="1331789631">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183070">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99863351">
      <w:bodyDiv w:val="1"/>
      <w:marLeft w:val="0"/>
      <w:marRight w:val="0"/>
      <w:marTop w:val="0"/>
      <w:marBottom w:val="0"/>
      <w:divBdr>
        <w:top w:val="none" w:sz="0" w:space="0" w:color="auto"/>
        <w:left w:val="none" w:sz="0" w:space="0" w:color="auto"/>
        <w:bottom w:val="none" w:sz="0" w:space="0" w:color="auto"/>
        <w:right w:val="none" w:sz="0" w:space="0" w:color="auto"/>
      </w:divBdr>
      <w:divsChild>
        <w:div w:id="1365909311">
          <w:marLeft w:val="547"/>
          <w:marRight w:val="0"/>
          <w:marTop w:val="72"/>
          <w:marBottom w:val="0"/>
          <w:divBdr>
            <w:top w:val="none" w:sz="0" w:space="0" w:color="auto"/>
            <w:left w:val="none" w:sz="0" w:space="0" w:color="auto"/>
            <w:bottom w:val="none" w:sz="0" w:space="0" w:color="auto"/>
            <w:right w:val="none" w:sz="0" w:space="0" w:color="auto"/>
          </w:divBdr>
        </w:div>
      </w:divsChild>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09441991">
      <w:bodyDiv w:val="1"/>
      <w:marLeft w:val="0"/>
      <w:marRight w:val="0"/>
      <w:marTop w:val="0"/>
      <w:marBottom w:val="0"/>
      <w:divBdr>
        <w:top w:val="none" w:sz="0" w:space="0" w:color="auto"/>
        <w:left w:val="none" w:sz="0" w:space="0" w:color="auto"/>
        <w:bottom w:val="none" w:sz="0" w:space="0" w:color="auto"/>
        <w:right w:val="none" w:sz="0" w:space="0" w:color="auto"/>
      </w:divBdr>
    </w:div>
    <w:div w:id="1511137076">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76422081">
      <w:bodyDiv w:val="1"/>
      <w:marLeft w:val="0"/>
      <w:marRight w:val="0"/>
      <w:marTop w:val="0"/>
      <w:marBottom w:val="0"/>
      <w:divBdr>
        <w:top w:val="none" w:sz="0" w:space="0" w:color="auto"/>
        <w:left w:val="none" w:sz="0" w:space="0" w:color="auto"/>
        <w:bottom w:val="none" w:sz="0" w:space="0" w:color="auto"/>
        <w:right w:val="none" w:sz="0" w:space="0" w:color="auto"/>
      </w:divBdr>
      <w:divsChild>
        <w:div w:id="341904122">
          <w:marLeft w:val="547"/>
          <w:marRight w:val="0"/>
          <w:marTop w:val="67"/>
          <w:marBottom w:val="0"/>
          <w:divBdr>
            <w:top w:val="none" w:sz="0" w:space="0" w:color="auto"/>
            <w:left w:val="none" w:sz="0" w:space="0" w:color="auto"/>
            <w:bottom w:val="none" w:sz="0" w:space="0" w:color="auto"/>
            <w:right w:val="none" w:sz="0" w:space="0" w:color="auto"/>
          </w:divBdr>
        </w:div>
        <w:div w:id="2090074405">
          <w:marLeft w:val="547"/>
          <w:marRight w:val="0"/>
          <w:marTop w:val="67"/>
          <w:marBottom w:val="0"/>
          <w:divBdr>
            <w:top w:val="none" w:sz="0" w:space="0" w:color="auto"/>
            <w:left w:val="none" w:sz="0" w:space="0" w:color="auto"/>
            <w:bottom w:val="none" w:sz="0" w:space="0" w:color="auto"/>
            <w:right w:val="none" w:sz="0" w:space="0" w:color="auto"/>
          </w:divBdr>
        </w:div>
      </w:divsChild>
    </w:div>
    <w:div w:id="177092775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00150654">
      <w:bodyDiv w:val="1"/>
      <w:marLeft w:val="0"/>
      <w:marRight w:val="0"/>
      <w:marTop w:val="0"/>
      <w:marBottom w:val="0"/>
      <w:divBdr>
        <w:top w:val="none" w:sz="0" w:space="0" w:color="auto"/>
        <w:left w:val="none" w:sz="0" w:space="0" w:color="auto"/>
        <w:bottom w:val="none" w:sz="0" w:space="0" w:color="auto"/>
        <w:right w:val="none" w:sz="0" w:space="0" w:color="auto"/>
      </w:divBdr>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38232012">
      <w:bodyDiv w:val="1"/>
      <w:marLeft w:val="0"/>
      <w:marRight w:val="0"/>
      <w:marTop w:val="0"/>
      <w:marBottom w:val="0"/>
      <w:divBdr>
        <w:top w:val="none" w:sz="0" w:space="0" w:color="auto"/>
        <w:left w:val="none" w:sz="0" w:space="0" w:color="auto"/>
        <w:bottom w:val="none" w:sz="0" w:space="0" w:color="auto"/>
        <w:right w:val="none" w:sz="0" w:space="0" w:color="auto"/>
      </w:divBdr>
    </w:div>
    <w:div w:id="2029678482">
      <w:bodyDiv w:val="1"/>
      <w:marLeft w:val="0"/>
      <w:marRight w:val="0"/>
      <w:marTop w:val="0"/>
      <w:marBottom w:val="0"/>
      <w:divBdr>
        <w:top w:val="none" w:sz="0" w:space="0" w:color="auto"/>
        <w:left w:val="none" w:sz="0" w:space="0" w:color="auto"/>
        <w:bottom w:val="none" w:sz="0" w:space="0" w:color="auto"/>
        <w:right w:val="none" w:sz="0" w:space="0" w:color="auto"/>
      </w:divBdr>
      <w:divsChild>
        <w:div w:id="1215123782">
          <w:marLeft w:val="547"/>
          <w:marRight w:val="0"/>
          <w:marTop w:val="72"/>
          <w:marBottom w:val="0"/>
          <w:divBdr>
            <w:top w:val="none" w:sz="0" w:space="0" w:color="auto"/>
            <w:left w:val="none" w:sz="0" w:space="0" w:color="auto"/>
            <w:bottom w:val="none" w:sz="0" w:space="0" w:color="auto"/>
            <w:right w:val="none" w:sz="0" w:space="0" w:color="auto"/>
          </w:divBdr>
        </w:div>
      </w:divsChild>
    </w:div>
    <w:div w:id="2045591109">
      <w:bodyDiv w:val="1"/>
      <w:marLeft w:val="0"/>
      <w:marRight w:val="0"/>
      <w:marTop w:val="0"/>
      <w:marBottom w:val="0"/>
      <w:divBdr>
        <w:top w:val="none" w:sz="0" w:space="0" w:color="auto"/>
        <w:left w:val="none" w:sz="0" w:space="0" w:color="auto"/>
        <w:bottom w:val="none" w:sz="0" w:space="0" w:color="auto"/>
        <w:right w:val="none" w:sz="0" w:space="0" w:color="auto"/>
      </w:divBdr>
      <w:divsChild>
        <w:div w:id="1091900460">
          <w:marLeft w:val="547"/>
          <w:marRight w:val="0"/>
          <w:marTop w:val="72"/>
          <w:marBottom w:val="0"/>
          <w:divBdr>
            <w:top w:val="none" w:sz="0" w:space="0" w:color="auto"/>
            <w:left w:val="none" w:sz="0" w:space="0" w:color="auto"/>
            <w:bottom w:val="none" w:sz="0" w:space="0" w:color="auto"/>
            <w:right w:val="none" w:sz="0" w:space="0" w:color="auto"/>
          </w:divBdr>
        </w:div>
      </w:divsChild>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6E0F2-4D33-4100-835D-8C83CA998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3509</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Major New Features in x.5</vt:lpstr>
    </vt:vector>
  </TitlesOfParts>
  <Company>OneVision</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Bader (local)</dc:creator>
  <cp:lastModifiedBy>Karin Bader</cp:lastModifiedBy>
  <cp:revision>52</cp:revision>
  <cp:lastPrinted>2022-08-18T11:44:00Z</cp:lastPrinted>
  <dcterms:created xsi:type="dcterms:W3CDTF">2022-02-18T10:48:00Z</dcterms:created>
  <dcterms:modified xsi:type="dcterms:W3CDTF">2025-01-07T14:24:00Z</dcterms:modified>
</cp:coreProperties>
</file>