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C8D33E" w14:textId="77777777" w:rsidR="006426C4" w:rsidRPr="00720165" w:rsidRDefault="003B59B1">
      <w:pPr>
        <w:pStyle w:val="Headline2"/>
        <w:rPr>
          <w:noProof w:val="0"/>
          <w:lang w:val="de-DE"/>
        </w:rPr>
      </w:pPr>
      <w:r>
        <w:rPr>
          <w:noProof w:val="0"/>
          <w:lang w:val="de-DE"/>
        </w:rPr>
        <w:t>PRESSEMITTEILUNG</w:t>
      </w:r>
    </w:p>
    <w:p w14:paraId="365CCE31" w14:textId="77777777" w:rsidR="006426C4" w:rsidRDefault="006426C4">
      <w:pPr>
        <w:pStyle w:val="Headline2"/>
        <w:rPr>
          <w:rFonts w:eastAsiaTheme="minorHAnsi"/>
          <w:noProof w:val="0"/>
          <w:lang w:val="de-DE"/>
        </w:rPr>
      </w:pPr>
    </w:p>
    <w:p w14:paraId="215F0399" w14:textId="77777777" w:rsidR="009A4690" w:rsidRDefault="009A4690">
      <w:pPr>
        <w:pStyle w:val="Headline2"/>
        <w:rPr>
          <w:rFonts w:eastAsiaTheme="minorHAnsi"/>
          <w:noProof w:val="0"/>
          <w:lang w:val="de-DE"/>
        </w:rPr>
      </w:pPr>
      <w:r>
        <w:rPr>
          <w:rFonts w:eastAsiaTheme="minorHAnsi"/>
          <w:noProof w:val="0"/>
          <w:lang w:val="de-DE"/>
        </w:rPr>
        <w:t>ONEVISION AUF DER LABELEXPO 2023: MIT LEISTUNGSSTARKER AUTOMATIONSSOFTWARE ZUR SMART FACTORY</w:t>
      </w:r>
    </w:p>
    <w:p w14:paraId="051396DC" w14:textId="77777777" w:rsidR="009A4690" w:rsidRDefault="009A4690">
      <w:pPr>
        <w:pStyle w:val="Headline2"/>
        <w:rPr>
          <w:rFonts w:eastAsiaTheme="minorHAnsi"/>
          <w:noProof w:val="0"/>
          <w:lang w:val="de-DE"/>
        </w:rPr>
      </w:pPr>
    </w:p>
    <w:p w14:paraId="5B8F19A9" w14:textId="79459AF5" w:rsidR="009A4690" w:rsidRDefault="006426C4" w:rsidP="009A4690">
      <w:pPr>
        <w:pStyle w:val="Headline2"/>
        <w:rPr>
          <w:rFonts w:eastAsiaTheme="minorHAnsi"/>
          <w:noProof w:val="0"/>
          <w:lang w:val="de-DE"/>
        </w:rPr>
      </w:pPr>
      <w:r>
        <w:rPr>
          <w:rFonts w:eastAsiaTheme="minorHAnsi"/>
          <w:noProof w:val="0"/>
          <w:lang w:val="de-DE"/>
        </w:rPr>
        <w:t xml:space="preserve">Mit der Label Automation Suite bietet </w:t>
      </w:r>
      <w:r w:rsidR="00761A3B">
        <w:rPr>
          <w:rFonts w:eastAsiaTheme="minorHAnsi"/>
          <w:noProof w:val="0"/>
          <w:lang w:val="de-DE"/>
        </w:rPr>
        <w:t xml:space="preserve">Automationsexperte </w:t>
      </w:r>
      <w:proofErr w:type="spellStart"/>
      <w:r>
        <w:rPr>
          <w:rFonts w:eastAsiaTheme="minorHAnsi"/>
          <w:noProof w:val="0"/>
          <w:lang w:val="de-DE"/>
        </w:rPr>
        <w:t>OneVision</w:t>
      </w:r>
      <w:proofErr w:type="spellEnd"/>
      <w:r>
        <w:rPr>
          <w:rFonts w:eastAsiaTheme="minorHAnsi"/>
          <w:noProof w:val="0"/>
          <w:lang w:val="de-DE"/>
        </w:rPr>
        <w:t xml:space="preserve"> eine </w:t>
      </w:r>
      <w:r w:rsidR="009A4690">
        <w:rPr>
          <w:rFonts w:eastAsiaTheme="minorHAnsi"/>
          <w:noProof w:val="0"/>
          <w:lang w:val="de-DE"/>
        </w:rPr>
        <w:t>modulare</w:t>
      </w:r>
      <w:r>
        <w:rPr>
          <w:rFonts w:eastAsiaTheme="minorHAnsi"/>
          <w:noProof w:val="0"/>
          <w:lang w:val="de-DE"/>
        </w:rPr>
        <w:t xml:space="preserve"> Software für </w:t>
      </w:r>
      <w:r w:rsidR="00D534A1">
        <w:rPr>
          <w:rFonts w:eastAsiaTheme="minorHAnsi"/>
          <w:noProof w:val="0"/>
          <w:lang w:val="de-DE"/>
        </w:rPr>
        <w:t xml:space="preserve">effiziente </w:t>
      </w:r>
      <w:r w:rsidR="00367B92">
        <w:rPr>
          <w:rFonts w:eastAsiaTheme="minorHAnsi"/>
          <w:noProof w:val="0"/>
          <w:lang w:val="de-DE"/>
        </w:rPr>
        <w:t>Produktionsprozesse</w:t>
      </w:r>
      <w:r w:rsidR="00761A3B">
        <w:rPr>
          <w:rFonts w:eastAsiaTheme="minorHAnsi"/>
          <w:noProof w:val="0"/>
          <w:lang w:val="de-DE"/>
        </w:rPr>
        <w:t>.</w:t>
      </w:r>
      <w:r w:rsidR="00D534A1">
        <w:rPr>
          <w:rFonts w:eastAsiaTheme="minorHAnsi"/>
          <w:noProof w:val="0"/>
          <w:lang w:val="de-DE"/>
        </w:rPr>
        <w:t xml:space="preserve"> </w:t>
      </w:r>
      <w:r w:rsidR="00605865">
        <w:rPr>
          <w:rFonts w:eastAsiaTheme="minorHAnsi"/>
          <w:noProof w:val="0"/>
          <w:lang w:val="de-DE"/>
        </w:rPr>
        <w:t xml:space="preserve">Auf Stand 8C12 können </w:t>
      </w:r>
      <w:r w:rsidR="00E124D8">
        <w:rPr>
          <w:rFonts w:eastAsiaTheme="minorHAnsi"/>
          <w:noProof w:val="0"/>
          <w:lang w:val="de-DE"/>
        </w:rPr>
        <w:t xml:space="preserve">Etikettenproduzenten </w:t>
      </w:r>
      <w:r w:rsidR="00605865">
        <w:rPr>
          <w:rFonts w:eastAsiaTheme="minorHAnsi"/>
          <w:noProof w:val="0"/>
          <w:lang w:val="de-DE"/>
        </w:rPr>
        <w:t>die Lösung kennenlernen.</w:t>
      </w:r>
      <w:r w:rsidR="009F227B">
        <w:rPr>
          <w:rFonts w:eastAsiaTheme="minorHAnsi"/>
          <w:noProof w:val="0"/>
          <w:lang w:val="de-DE"/>
        </w:rPr>
        <w:t xml:space="preserve"> </w:t>
      </w:r>
      <w:r w:rsidR="009A4690">
        <w:rPr>
          <w:rFonts w:eastAsiaTheme="minorHAnsi"/>
          <w:noProof w:val="0"/>
          <w:lang w:val="de-DE"/>
        </w:rPr>
        <w:t xml:space="preserve">Gemeinsam mit </w:t>
      </w:r>
      <w:proofErr w:type="spellStart"/>
      <w:r w:rsidR="009A4690">
        <w:rPr>
          <w:rFonts w:eastAsiaTheme="minorHAnsi"/>
          <w:noProof w:val="0"/>
          <w:lang w:val="de-DE"/>
        </w:rPr>
        <w:t>Konica</w:t>
      </w:r>
      <w:proofErr w:type="spellEnd"/>
      <w:r w:rsidR="009A4690">
        <w:rPr>
          <w:rFonts w:eastAsiaTheme="minorHAnsi"/>
          <w:noProof w:val="0"/>
          <w:lang w:val="de-DE"/>
        </w:rPr>
        <w:t xml:space="preserve"> Minolta </w:t>
      </w:r>
      <w:r w:rsidR="00670E53" w:rsidRPr="00670E53">
        <w:rPr>
          <w:rFonts w:eastAsiaTheme="minorHAnsi"/>
          <w:noProof w:val="0"/>
          <w:lang w:val="de-DE"/>
        </w:rPr>
        <w:t>Business Solutions Europe</w:t>
      </w:r>
      <w:r w:rsidR="00670E53" w:rsidRPr="00670E53">
        <w:rPr>
          <w:rFonts w:ascii="Arial" w:hAnsi="Arial" w:cs="Arial"/>
          <w:i/>
          <w:iCs/>
          <w:color w:val="FF0000"/>
          <w:sz w:val="20"/>
          <w:szCs w:val="20"/>
          <w:lang w:val="de-DE"/>
        </w:rPr>
        <w:t xml:space="preserve"> </w:t>
      </w:r>
      <w:r w:rsidR="00A13742">
        <w:rPr>
          <w:rFonts w:eastAsiaTheme="minorHAnsi"/>
          <w:noProof w:val="0"/>
          <w:lang w:val="de-DE"/>
        </w:rPr>
        <w:t xml:space="preserve">und </w:t>
      </w:r>
      <w:r w:rsidR="009A4690">
        <w:rPr>
          <w:rFonts w:eastAsiaTheme="minorHAnsi"/>
          <w:noProof w:val="0"/>
          <w:lang w:val="de-DE"/>
        </w:rPr>
        <w:t xml:space="preserve">MGI </w:t>
      </w:r>
      <w:r w:rsidR="00A13742">
        <w:rPr>
          <w:rFonts w:eastAsiaTheme="minorHAnsi"/>
          <w:noProof w:val="0"/>
          <w:lang w:val="de-DE"/>
        </w:rPr>
        <w:t>Digital Technology</w:t>
      </w:r>
      <w:r w:rsidR="009A4690">
        <w:rPr>
          <w:rFonts w:eastAsiaTheme="minorHAnsi"/>
          <w:noProof w:val="0"/>
          <w:lang w:val="de-DE"/>
        </w:rPr>
        <w:t xml:space="preserve"> wird zudem </w:t>
      </w:r>
      <w:r w:rsidR="00670E53" w:rsidRPr="00670E53">
        <w:rPr>
          <w:rFonts w:eastAsiaTheme="minorHAnsi"/>
          <w:noProof w:val="0"/>
          <w:lang w:val="de-DE"/>
        </w:rPr>
        <w:t xml:space="preserve">auf Stand 8C21/22 </w:t>
      </w:r>
      <w:r w:rsidR="009A4690">
        <w:rPr>
          <w:rFonts w:eastAsiaTheme="minorHAnsi"/>
          <w:noProof w:val="0"/>
          <w:lang w:val="de-DE"/>
        </w:rPr>
        <w:t>ein automatisierter End-</w:t>
      </w:r>
      <w:proofErr w:type="spellStart"/>
      <w:r w:rsidR="009A4690">
        <w:rPr>
          <w:rFonts w:eastAsiaTheme="minorHAnsi"/>
          <w:noProof w:val="0"/>
          <w:lang w:val="de-DE"/>
        </w:rPr>
        <w:t>to</w:t>
      </w:r>
      <w:proofErr w:type="spellEnd"/>
      <w:r w:rsidR="009A4690">
        <w:rPr>
          <w:rFonts w:eastAsiaTheme="minorHAnsi"/>
          <w:noProof w:val="0"/>
          <w:lang w:val="de-DE"/>
        </w:rPr>
        <w:t>-E</w:t>
      </w:r>
      <w:r w:rsidR="00670E53">
        <w:rPr>
          <w:rFonts w:eastAsiaTheme="minorHAnsi"/>
          <w:noProof w:val="0"/>
          <w:lang w:val="de-DE"/>
        </w:rPr>
        <w:t xml:space="preserve">nd </w:t>
      </w:r>
      <w:r w:rsidR="009A4690">
        <w:rPr>
          <w:rFonts w:eastAsiaTheme="minorHAnsi"/>
          <w:noProof w:val="0"/>
          <w:lang w:val="de-DE"/>
        </w:rPr>
        <w:t>Produktions</w:t>
      </w:r>
      <w:r w:rsidR="00670E53">
        <w:rPr>
          <w:rFonts w:eastAsiaTheme="minorHAnsi"/>
          <w:noProof w:val="0"/>
          <w:lang w:val="de-DE"/>
        </w:rPr>
        <w:t>-</w:t>
      </w:r>
      <w:r w:rsidR="009A4690">
        <w:rPr>
          <w:rFonts w:eastAsiaTheme="minorHAnsi"/>
          <w:noProof w:val="0"/>
          <w:lang w:val="de-DE"/>
        </w:rPr>
        <w:t xml:space="preserve">workflow im Live Showcase </w:t>
      </w:r>
      <w:r w:rsidR="00111F59">
        <w:rPr>
          <w:rFonts w:eastAsiaTheme="minorHAnsi"/>
          <w:noProof w:val="0"/>
          <w:lang w:val="de-DE"/>
        </w:rPr>
        <w:t>gezeigt</w:t>
      </w:r>
      <w:r w:rsidR="009A4690">
        <w:rPr>
          <w:rFonts w:eastAsiaTheme="minorHAnsi"/>
          <w:noProof w:val="0"/>
          <w:lang w:val="de-DE"/>
        </w:rPr>
        <w:t>.</w:t>
      </w:r>
    </w:p>
    <w:p w14:paraId="1BD85AE3" w14:textId="77777777" w:rsidR="00F65B53" w:rsidRDefault="00F65B53">
      <w:pPr>
        <w:pStyle w:val="Headline2"/>
        <w:rPr>
          <w:rFonts w:eastAsiaTheme="minorHAnsi"/>
          <w:noProof w:val="0"/>
          <w:lang w:val="de-DE"/>
        </w:rPr>
      </w:pPr>
    </w:p>
    <w:p w14:paraId="56237EEB" w14:textId="382D86F0" w:rsidR="00C53791" w:rsidRDefault="003B59B1">
      <w:pPr>
        <w:pStyle w:val="Headline2"/>
        <w:jc w:val="both"/>
        <w:rPr>
          <w:rFonts w:eastAsiaTheme="minorHAnsi"/>
          <w:b w:val="0"/>
          <w:noProof w:val="0"/>
          <w:lang w:val="de-DE"/>
        </w:rPr>
      </w:pPr>
      <w:r>
        <w:rPr>
          <w:rFonts w:eastAsiaTheme="minorHAnsi"/>
          <w:noProof w:val="0"/>
          <w:lang w:val="de-DE"/>
        </w:rPr>
        <w:t>Regensburg/</w:t>
      </w:r>
      <w:r w:rsidR="00896AA3">
        <w:rPr>
          <w:rFonts w:eastAsiaTheme="minorHAnsi"/>
          <w:noProof w:val="0"/>
          <w:lang w:val="de-DE"/>
        </w:rPr>
        <w:t>Brüssel</w:t>
      </w:r>
      <w:r>
        <w:rPr>
          <w:rFonts w:eastAsiaTheme="minorHAnsi"/>
          <w:noProof w:val="0"/>
          <w:lang w:val="de-DE"/>
        </w:rPr>
        <w:t xml:space="preserve">. </w:t>
      </w:r>
      <w:r w:rsidR="00204EC9">
        <w:rPr>
          <w:rFonts w:eastAsiaTheme="minorHAnsi"/>
          <w:b w:val="0"/>
          <w:noProof w:val="0"/>
          <w:lang w:val="de-DE"/>
        </w:rPr>
        <w:t>Der digitale Etikettendruck</w:t>
      </w:r>
      <w:r w:rsidR="00204EC9" w:rsidRPr="00204EC9">
        <w:rPr>
          <w:rFonts w:eastAsiaTheme="minorHAnsi"/>
          <w:b w:val="0"/>
          <w:noProof w:val="0"/>
          <w:lang w:val="de-DE"/>
        </w:rPr>
        <w:t xml:space="preserve"> </w:t>
      </w:r>
      <w:r w:rsidR="00C53791">
        <w:rPr>
          <w:rFonts w:eastAsiaTheme="minorHAnsi"/>
          <w:b w:val="0"/>
          <w:noProof w:val="0"/>
          <w:lang w:val="de-DE"/>
        </w:rPr>
        <w:t>ist weiter</w:t>
      </w:r>
      <w:r w:rsidR="00204EC9" w:rsidRPr="00204EC9">
        <w:rPr>
          <w:rFonts w:eastAsiaTheme="minorHAnsi"/>
          <w:b w:val="0"/>
          <w:noProof w:val="0"/>
          <w:lang w:val="de-DE"/>
        </w:rPr>
        <w:t xml:space="preserve"> auf Wachstumskurs. Mehr als ein Drittel des Gesamt</w:t>
      </w:r>
      <w:r w:rsidR="00C53791">
        <w:rPr>
          <w:rFonts w:eastAsiaTheme="minorHAnsi"/>
          <w:b w:val="0"/>
          <w:noProof w:val="0"/>
          <w:lang w:val="de-DE"/>
        </w:rPr>
        <w:t xml:space="preserve">volumens </w:t>
      </w:r>
      <w:r w:rsidR="00204EC9" w:rsidRPr="00204EC9">
        <w:rPr>
          <w:rFonts w:eastAsiaTheme="minorHAnsi"/>
          <w:b w:val="0"/>
          <w:noProof w:val="0"/>
          <w:lang w:val="de-DE"/>
        </w:rPr>
        <w:t>wird bereits vollständig d</w:t>
      </w:r>
      <w:r w:rsidR="00204EC9">
        <w:rPr>
          <w:rFonts w:eastAsiaTheme="minorHAnsi"/>
          <w:b w:val="0"/>
          <w:noProof w:val="0"/>
          <w:lang w:val="de-DE"/>
        </w:rPr>
        <w:t xml:space="preserve">igital oder hybrid </w:t>
      </w:r>
      <w:r w:rsidR="00893DCE">
        <w:rPr>
          <w:rFonts w:eastAsiaTheme="minorHAnsi"/>
          <w:b w:val="0"/>
          <w:noProof w:val="0"/>
          <w:lang w:val="de-DE"/>
        </w:rPr>
        <w:t xml:space="preserve">hergestellt. Um dabei wirtschaftlich erfolgreich, agil und </w:t>
      </w:r>
      <w:r w:rsidR="00C53791">
        <w:rPr>
          <w:rFonts w:eastAsiaTheme="minorHAnsi"/>
          <w:b w:val="0"/>
          <w:noProof w:val="0"/>
          <w:lang w:val="de-DE"/>
        </w:rPr>
        <w:t>möglichst</w:t>
      </w:r>
      <w:r w:rsidR="00005298">
        <w:rPr>
          <w:rFonts w:eastAsiaTheme="minorHAnsi"/>
          <w:b w:val="0"/>
          <w:noProof w:val="0"/>
          <w:lang w:val="de-DE"/>
        </w:rPr>
        <w:t xml:space="preserve"> n</w:t>
      </w:r>
      <w:r w:rsidR="00C53791">
        <w:rPr>
          <w:rFonts w:eastAsiaTheme="minorHAnsi"/>
          <w:b w:val="0"/>
          <w:noProof w:val="0"/>
          <w:lang w:val="de-DE"/>
        </w:rPr>
        <w:t xml:space="preserve">achhaltig zu produzieren, </w:t>
      </w:r>
      <w:r w:rsidR="00E124D8">
        <w:rPr>
          <w:rFonts w:eastAsiaTheme="minorHAnsi"/>
          <w:b w:val="0"/>
          <w:noProof w:val="0"/>
          <w:lang w:val="de-DE"/>
        </w:rPr>
        <w:t xml:space="preserve">sind </w:t>
      </w:r>
      <w:r w:rsidR="00C53791">
        <w:rPr>
          <w:rFonts w:eastAsiaTheme="minorHAnsi"/>
          <w:b w:val="0"/>
          <w:noProof w:val="0"/>
          <w:lang w:val="de-DE"/>
        </w:rPr>
        <w:t xml:space="preserve">digitale und vernetzte Prozesse notwendig. Softwarehersteller </w:t>
      </w:r>
      <w:proofErr w:type="spellStart"/>
      <w:r w:rsidR="00C53791">
        <w:rPr>
          <w:rFonts w:eastAsiaTheme="minorHAnsi"/>
          <w:b w:val="0"/>
          <w:noProof w:val="0"/>
          <w:lang w:val="de-DE"/>
        </w:rPr>
        <w:t>OneVision</w:t>
      </w:r>
      <w:proofErr w:type="spellEnd"/>
      <w:r w:rsidR="00C53791">
        <w:rPr>
          <w:rFonts w:eastAsiaTheme="minorHAnsi"/>
          <w:b w:val="0"/>
          <w:noProof w:val="0"/>
          <w:lang w:val="de-DE"/>
        </w:rPr>
        <w:t xml:space="preserve"> unterstützt Druck</w:t>
      </w:r>
      <w:r w:rsidR="007F4BA5">
        <w:rPr>
          <w:rFonts w:eastAsiaTheme="minorHAnsi"/>
          <w:b w:val="0"/>
          <w:noProof w:val="0"/>
          <w:lang w:val="de-DE"/>
        </w:rPr>
        <w:t>unternehmen</w:t>
      </w:r>
      <w:r w:rsidR="00C53791">
        <w:rPr>
          <w:rFonts w:eastAsiaTheme="minorHAnsi"/>
          <w:b w:val="0"/>
          <w:noProof w:val="0"/>
          <w:lang w:val="de-DE"/>
        </w:rPr>
        <w:t xml:space="preserve"> weltweit auf dem Weg zur Automation und zeigt vom 11</w:t>
      </w:r>
      <w:proofErr w:type="gramStart"/>
      <w:r w:rsidR="007911FB">
        <w:rPr>
          <w:rFonts w:eastAsiaTheme="minorHAnsi"/>
          <w:b w:val="0"/>
          <w:noProof w:val="0"/>
          <w:lang w:val="de-DE"/>
        </w:rPr>
        <w:t>.–</w:t>
      </w:r>
      <w:proofErr w:type="gramEnd"/>
      <w:r w:rsidR="00C53791">
        <w:rPr>
          <w:rFonts w:eastAsiaTheme="minorHAnsi"/>
          <w:b w:val="0"/>
          <w:noProof w:val="0"/>
          <w:lang w:val="de-DE"/>
        </w:rPr>
        <w:t xml:space="preserve">14. September in Brüssel </w:t>
      </w:r>
      <w:r w:rsidR="002D569C">
        <w:rPr>
          <w:rFonts w:eastAsiaTheme="minorHAnsi"/>
          <w:b w:val="0"/>
          <w:noProof w:val="0"/>
          <w:lang w:val="de-DE"/>
        </w:rPr>
        <w:t>wie</w:t>
      </w:r>
      <w:r w:rsidR="00C53791">
        <w:rPr>
          <w:rFonts w:eastAsiaTheme="minorHAnsi"/>
          <w:b w:val="0"/>
          <w:noProof w:val="0"/>
          <w:lang w:val="de-DE"/>
        </w:rPr>
        <w:t xml:space="preserve"> Etikettenhersteller ihre Produktion </w:t>
      </w:r>
      <w:r w:rsidR="00111F59">
        <w:rPr>
          <w:rFonts w:eastAsiaTheme="minorHAnsi"/>
          <w:b w:val="0"/>
          <w:noProof w:val="0"/>
          <w:lang w:val="de-DE"/>
        </w:rPr>
        <w:t>automatisieren können.</w:t>
      </w:r>
    </w:p>
    <w:p w14:paraId="2AC8F003" w14:textId="77777777" w:rsidR="00C53791" w:rsidRDefault="00C53791">
      <w:pPr>
        <w:pStyle w:val="Headline2"/>
        <w:jc w:val="both"/>
        <w:rPr>
          <w:rFonts w:eastAsiaTheme="minorHAnsi"/>
          <w:b w:val="0"/>
          <w:noProof w:val="0"/>
          <w:lang w:val="de-DE"/>
        </w:rPr>
      </w:pPr>
    </w:p>
    <w:p w14:paraId="79AC797B" w14:textId="77777777" w:rsidR="002D569C" w:rsidRDefault="0094058F">
      <w:pPr>
        <w:pStyle w:val="Headline2"/>
        <w:jc w:val="both"/>
        <w:rPr>
          <w:rStyle w:val="--l"/>
          <w:rFonts w:eastAsiaTheme="minorHAnsi"/>
          <w:noProof w:val="0"/>
          <w:lang w:val="de-DE"/>
        </w:rPr>
      </w:pPr>
      <w:r>
        <w:rPr>
          <w:rStyle w:val="--l"/>
          <w:rFonts w:eastAsiaTheme="minorHAnsi"/>
          <w:noProof w:val="0"/>
          <w:lang w:val="de-DE"/>
        </w:rPr>
        <w:t>Mehr Transparenz durch digitale Auftragstasche</w:t>
      </w:r>
    </w:p>
    <w:p w14:paraId="68BD4E14" w14:textId="08050539" w:rsidR="002D569C" w:rsidRDefault="007911FB" w:rsidP="006E094F">
      <w:pPr>
        <w:pStyle w:val="Headline2"/>
        <w:jc w:val="both"/>
        <w:rPr>
          <w:rFonts w:ascii="Times New Roman" w:hAnsi="Times New Roman"/>
          <w:sz w:val="24"/>
          <w:lang w:val="de-DE" w:eastAsia="de-DE"/>
        </w:rPr>
      </w:pPr>
      <w:proofErr w:type="spellStart"/>
      <w:r w:rsidRPr="007911FB">
        <w:rPr>
          <w:rFonts w:eastAsiaTheme="minorHAnsi"/>
          <w:b w:val="0"/>
          <w:noProof w:val="0"/>
          <w:lang w:val="de-DE"/>
        </w:rPr>
        <w:t>OneVisions</w:t>
      </w:r>
      <w:proofErr w:type="spellEnd"/>
      <w:r w:rsidRPr="007911FB">
        <w:rPr>
          <w:rFonts w:eastAsiaTheme="minorHAnsi"/>
          <w:b w:val="0"/>
          <w:noProof w:val="0"/>
          <w:lang w:val="de-DE"/>
        </w:rPr>
        <w:t xml:space="preserve"> Label Automation Suite ist als flexible Middleware zwischen dem Auftragseingang und der Auftragsausgabe an Druck- oder Weiterverarbeitungsmaschinen angesiedelt und au</w:t>
      </w:r>
      <w:r w:rsidR="006E094F">
        <w:rPr>
          <w:rFonts w:eastAsiaTheme="minorHAnsi"/>
          <w:b w:val="0"/>
          <w:noProof w:val="0"/>
          <w:lang w:val="de-DE"/>
        </w:rPr>
        <w:t>tomatisiert die Erstellung von Druckv</w:t>
      </w:r>
      <w:r w:rsidRPr="007911FB">
        <w:rPr>
          <w:rFonts w:eastAsiaTheme="minorHAnsi"/>
          <w:b w:val="0"/>
          <w:noProof w:val="0"/>
          <w:lang w:val="de-DE"/>
        </w:rPr>
        <w:t xml:space="preserve">orstufen- und Produktionsdateien sowie Workflows für </w:t>
      </w:r>
      <w:r w:rsidR="001C4406">
        <w:rPr>
          <w:rFonts w:eastAsiaTheme="minorHAnsi"/>
          <w:b w:val="0"/>
          <w:noProof w:val="0"/>
          <w:lang w:val="de-DE"/>
        </w:rPr>
        <w:t>jegliche</w:t>
      </w:r>
      <w:r w:rsidRPr="007911FB">
        <w:rPr>
          <w:rFonts w:eastAsiaTheme="minorHAnsi"/>
          <w:b w:val="0"/>
          <w:noProof w:val="0"/>
          <w:lang w:val="de-DE"/>
        </w:rPr>
        <w:t xml:space="preserve"> Druckprodukte.</w:t>
      </w:r>
      <w:r w:rsidR="006E094F" w:rsidRPr="002D569C">
        <w:rPr>
          <w:rFonts w:eastAsiaTheme="minorHAnsi"/>
          <w:b w:val="0"/>
          <w:noProof w:val="0"/>
          <w:lang w:val="de-DE"/>
        </w:rPr>
        <w:t xml:space="preserve"> </w:t>
      </w:r>
      <w:r w:rsidR="006E094F">
        <w:rPr>
          <w:rFonts w:eastAsiaTheme="minorHAnsi"/>
          <w:b w:val="0"/>
          <w:noProof w:val="0"/>
          <w:lang w:val="de-DE"/>
        </w:rPr>
        <w:t>A</w:t>
      </w:r>
      <w:r w:rsidR="002D569C" w:rsidRPr="002D569C">
        <w:rPr>
          <w:rFonts w:eastAsiaTheme="minorHAnsi"/>
          <w:b w:val="0"/>
          <w:noProof w:val="0"/>
          <w:lang w:val="de-DE"/>
        </w:rPr>
        <w:t xml:space="preserve">lle Produktionsschritte werden </w:t>
      </w:r>
      <w:r w:rsidR="006E094F">
        <w:rPr>
          <w:rFonts w:eastAsiaTheme="minorHAnsi"/>
          <w:b w:val="0"/>
          <w:noProof w:val="0"/>
          <w:lang w:val="de-DE"/>
        </w:rPr>
        <w:t xml:space="preserve">dabei </w:t>
      </w:r>
      <w:r w:rsidR="00111F59">
        <w:rPr>
          <w:rFonts w:eastAsiaTheme="minorHAnsi"/>
          <w:b w:val="0"/>
          <w:noProof w:val="0"/>
          <w:lang w:val="de-DE"/>
        </w:rPr>
        <w:t>transparent in der</w:t>
      </w:r>
      <w:r w:rsidR="002E352B">
        <w:rPr>
          <w:rFonts w:eastAsiaTheme="minorHAnsi"/>
          <w:b w:val="0"/>
          <w:noProof w:val="0"/>
          <w:lang w:val="de-DE"/>
        </w:rPr>
        <w:t xml:space="preserve"> Software abgebildet</w:t>
      </w:r>
      <w:r w:rsidR="00111F59">
        <w:rPr>
          <w:rFonts w:eastAsiaTheme="minorHAnsi"/>
          <w:b w:val="0"/>
          <w:noProof w:val="0"/>
          <w:lang w:val="de-DE"/>
        </w:rPr>
        <w:t xml:space="preserve"> </w:t>
      </w:r>
      <w:r w:rsidR="002D569C" w:rsidRPr="002D569C">
        <w:rPr>
          <w:rFonts w:eastAsiaTheme="minorHAnsi"/>
          <w:b w:val="0"/>
          <w:noProof w:val="0"/>
          <w:lang w:val="de-DE"/>
        </w:rPr>
        <w:t>und ermöglichen damit eine reibungslose Produktion ohne Zeitverluste.</w:t>
      </w:r>
      <w:r w:rsidR="002D569C" w:rsidRPr="002D569C">
        <w:rPr>
          <w:rFonts w:ascii="Times New Roman" w:hAnsi="Times New Roman"/>
          <w:sz w:val="24"/>
          <w:lang w:val="de-DE" w:eastAsia="de-DE"/>
        </w:rPr>
        <w:t xml:space="preserve"> </w:t>
      </w:r>
    </w:p>
    <w:p w14:paraId="416952C5" w14:textId="77777777" w:rsidR="002E352B" w:rsidRDefault="002E352B" w:rsidP="002D569C">
      <w:pPr>
        <w:pStyle w:val="Headline2"/>
        <w:jc w:val="both"/>
        <w:rPr>
          <w:rFonts w:eastAsiaTheme="minorHAnsi"/>
          <w:b w:val="0"/>
          <w:noProof w:val="0"/>
          <w:lang w:val="de-DE"/>
        </w:rPr>
      </w:pPr>
    </w:p>
    <w:p w14:paraId="009932ED" w14:textId="77777777" w:rsidR="0094058F" w:rsidRPr="002E352B" w:rsidRDefault="0094058F" w:rsidP="002D569C">
      <w:pPr>
        <w:pStyle w:val="Headline2"/>
        <w:jc w:val="both"/>
        <w:rPr>
          <w:rFonts w:eastAsiaTheme="minorHAnsi"/>
          <w:b w:val="0"/>
          <w:noProof w:val="0"/>
          <w:lang w:val="de-DE"/>
        </w:rPr>
      </w:pPr>
      <w:r>
        <w:rPr>
          <w:rStyle w:val="--l"/>
          <w:rFonts w:eastAsiaTheme="minorHAnsi"/>
          <w:noProof w:val="0"/>
          <w:lang w:val="de-DE"/>
        </w:rPr>
        <w:t>Tools für die automatisierte Dateiprüfung und -optimierung</w:t>
      </w:r>
    </w:p>
    <w:p w14:paraId="10435C08" w14:textId="594EC967" w:rsidR="00E47902" w:rsidRDefault="002E352B" w:rsidP="002D569C">
      <w:pPr>
        <w:pStyle w:val="Headline2"/>
        <w:jc w:val="both"/>
        <w:rPr>
          <w:rFonts w:eastAsiaTheme="minorHAnsi"/>
          <w:b w:val="0"/>
          <w:noProof w:val="0"/>
          <w:lang w:val="de-DE"/>
        </w:rPr>
      </w:pPr>
      <w:r w:rsidRPr="002E352B">
        <w:rPr>
          <w:rFonts w:eastAsiaTheme="minorHAnsi"/>
          <w:b w:val="0"/>
          <w:noProof w:val="0"/>
          <w:lang w:val="de-DE"/>
        </w:rPr>
        <w:t xml:space="preserve">Eingehende Druckdaten werden nach </w:t>
      </w:r>
      <w:r>
        <w:rPr>
          <w:rFonts w:eastAsiaTheme="minorHAnsi"/>
          <w:b w:val="0"/>
          <w:noProof w:val="0"/>
          <w:lang w:val="de-DE"/>
        </w:rPr>
        <w:t>definierten Regeln optimiert und automatisch für Druck</w:t>
      </w:r>
      <w:r w:rsidR="007F4BA5">
        <w:rPr>
          <w:rFonts w:eastAsiaTheme="minorHAnsi"/>
          <w:b w:val="0"/>
          <w:noProof w:val="0"/>
          <w:lang w:val="de-DE"/>
        </w:rPr>
        <w:t>,</w:t>
      </w:r>
      <w:r>
        <w:rPr>
          <w:rFonts w:eastAsiaTheme="minorHAnsi"/>
          <w:b w:val="0"/>
          <w:noProof w:val="0"/>
          <w:lang w:val="de-DE"/>
        </w:rPr>
        <w:t xml:space="preserve"> Weiterverarbeitung </w:t>
      </w:r>
      <w:r w:rsidR="007F4BA5">
        <w:rPr>
          <w:rFonts w:eastAsiaTheme="minorHAnsi"/>
          <w:b w:val="0"/>
          <w:noProof w:val="0"/>
          <w:lang w:val="de-DE"/>
        </w:rPr>
        <w:t>und</w:t>
      </w:r>
      <w:r>
        <w:rPr>
          <w:rFonts w:eastAsiaTheme="minorHAnsi"/>
          <w:b w:val="0"/>
          <w:noProof w:val="0"/>
          <w:lang w:val="de-DE"/>
        </w:rPr>
        <w:t xml:space="preserve"> Veredelung </w:t>
      </w:r>
      <w:r w:rsidR="00E124D8">
        <w:rPr>
          <w:rFonts w:eastAsiaTheme="minorHAnsi"/>
          <w:b w:val="0"/>
          <w:noProof w:val="0"/>
          <w:lang w:val="de-DE"/>
        </w:rPr>
        <w:t>aufbereitet</w:t>
      </w:r>
      <w:r>
        <w:rPr>
          <w:rFonts w:eastAsiaTheme="minorHAnsi"/>
          <w:b w:val="0"/>
          <w:noProof w:val="0"/>
          <w:lang w:val="de-DE"/>
        </w:rPr>
        <w:t xml:space="preserve">. </w:t>
      </w:r>
      <w:r w:rsidR="00E47902">
        <w:rPr>
          <w:rFonts w:eastAsiaTheme="minorHAnsi"/>
          <w:b w:val="0"/>
          <w:noProof w:val="0"/>
          <w:lang w:val="de-DE"/>
        </w:rPr>
        <w:t xml:space="preserve">Eine intelligente Druckformerstellung sorgt für </w:t>
      </w:r>
      <w:r w:rsidR="002C7911">
        <w:rPr>
          <w:rFonts w:eastAsiaTheme="minorHAnsi"/>
          <w:b w:val="0"/>
          <w:noProof w:val="0"/>
          <w:lang w:val="de-DE"/>
        </w:rPr>
        <w:t>höchste</w:t>
      </w:r>
      <w:r w:rsidR="00E47902">
        <w:rPr>
          <w:rFonts w:eastAsiaTheme="minorHAnsi"/>
          <w:b w:val="0"/>
          <w:noProof w:val="0"/>
          <w:lang w:val="de-DE"/>
        </w:rPr>
        <w:t xml:space="preserve"> Effizienz. Druckjobs können dabei nach </w:t>
      </w:r>
      <w:r w:rsidR="00E124D8">
        <w:rPr>
          <w:rFonts w:eastAsiaTheme="minorHAnsi"/>
          <w:b w:val="0"/>
          <w:noProof w:val="0"/>
          <w:lang w:val="de-DE"/>
        </w:rPr>
        <w:t>Verarbeitung, Substrat</w:t>
      </w:r>
      <w:r w:rsidR="00E47902">
        <w:rPr>
          <w:rFonts w:eastAsiaTheme="minorHAnsi"/>
          <w:b w:val="0"/>
          <w:noProof w:val="0"/>
          <w:lang w:val="de-DE"/>
        </w:rPr>
        <w:t xml:space="preserve"> oder </w:t>
      </w:r>
      <w:r w:rsidR="00E124D8">
        <w:rPr>
          <w:rFonts w:eastAsiaTheme="minorHAnsi"/>
          <w:b w:val="0"/>
          <w:noProof w:val="0"/>
          <w:lang w:val="de-DE"/>
        </w:rPr>
        <w:t>andere</w:t>
      </w:r>
      <w:r w:rsidR="002C7911">
        <w:rPr>
          <w:rFonts w:eastAsiaTheme="minorHAnsi"/>
          <w:b w:val="0"/>
          <w:noProof w:val="0"/>
          <w:lang w:val="de-DE"/>
        </w:rPr>
        <w:t>n</w:t>
      </w:r>
      <w:r w:rsidR="00E124D8">
        <w:rPr>
          <w:rFonts w:eastAsiaTheme="minorHAnsi"/>
          <w:b w:val="0"/>
          <w:noProof w:val="0"/>
          <w:lang w:val="de-DE"/>
        </w:rPr>
        <w:t xml:space="preserve"> Kriterien </w:t>
      </w:r>
      <w:r w:rsidR="00E47902">
        <w:rPr>
          <w:rFonts w:eastAsiaTheme="minorHAnsi"/>
          <w:b w:val="0"/>
          <w:noProof w:val="0"/>
          <w:lang w:val="de-DE"/>
        </w:rPr>
        <w:t>gesammelt ode</w:t>
      </w:r>
      <w:r w:rsidR="007F4BA5">
        <w:rPr>
          <w:rFonts w:eastAsiaTheme="minorHAnsi"/>
          <w:b w:val="0"/>
          <w:noProof w:val="0"/>
          <w:lang w:val="de-DE"/>
        </w:rPr>
        <w:t xml:space="preserve">r </w:t>
      </w:r>
      <w:r w:rsidR="00E47902">
        <w:rPr>
          <w:rFonts w:eastAsiaTheme="minorHAnsi"/>
          <w:b w:val="0"/>
          <w:noProof w:val="0"/>
          <w:lang w:val="de-DE"/>
        </w:rPr>
        <w:t xml:space="preserve">auch auftragsübergreifend platziert werden. </w:t>
      </w:r>
    </w:p>
    <w:p w14:paraId="032E5FA6" w14:textId="77777777" w:rsidR="007F4BA5" w:rsidRDefault="007F4BA5" w:rsidP="002D569C">
      <w:pPr>
        <w:pStyle w:val="Headline2"/>
        <w:jc w:val="both"/>
        <w:rPr>
          <w:rFonts w:eastAsiaTheme="minorHAnsi"/>
          <w:b w:val="0"/>
          <w:noProof w:val="0"/>
          <w:lang w:val="de-DE"/>
        </w:rPr>
      </w:pPr>
    </w:p>
    <w:p w14:paraId="25181FE3" w14:textId="77777777" w:rsidR="007F4BA5" w:rsidRDefault="007F4BA5" w:rsidP="002D569C">
      <w:pPr>
        <w:pStyle w:val="Headline2"/>
        <w:jc w:val="both"/>
        <w:rPr>
          <w:rStyle w:val="--l"/>
          <w:rFonts w:eastAsiaTheme="minorHAnsi"/>
          <w:noProof w:val="0"/>
          <w:lang w:val="de-DE"/>
        </w:rPr>
      </w:pPr>
      <w:r>
        <w:rPr>
          <w:rStyle w:val="--l"/>
          <w:rFonts w:eastAsiaTheme="minorHAnsi"/>
          <w:noProof w:val="0"/>
          <w:lang w:val="de-DE"/>
        </w:rPr>
        <w:t xml:space="preserve">Nahtloses Ineinandergreifen von Systemen </w:t>
      </w:r>
    </w:p>
    <w:p w14:paraId="298C089E" w14:textId="1BBBB5DD" w:rsidR="0094058F" w:rsidRDefault="006E094F" w:rsidP="002D569C">
      <w:pPr>
        <w:pStyle w:val="Headline2"/>
        <w:jc w:val="both"/>
        <w:rPr>
          <w:rFonts w:eastAsiaTheme="minorHAnsi"/>
          <w:b w:val="0"/>
          <w:noProof w:val="0"/>
          <w:lang w:val="de-DE"/>
        </w:rPr>
      </w:pPr>
      <w:r>
        <w:rPr>
          <w:rFonts w:eastAsiaTheme="minorHAnsi"/>
          <w:b w:val="0"/>
          <w:lang w:val="de-DE"/>
        </w:rPr>
        <w:t>M</w:t>
      </w:r>
      <w:r w:rsidRPr="007F4BA5">
        <w:rPr>
          <w:rFonts w:eastAsiaTheme="minorHAnsi"/>
          <w:b w:val="0"/>
          <w:lang w:val="de-DE"/>
        </w:rPr>
        <w:t>ittels strukturiertem Datenaustauch</w:t>
      </w:r>
      <w:r>
        <w:rPr>
          <w:rFonts w:eastAsiaTheme="minorHAnsi"/>
          <w:b w:val="0"/>
          <w:noProof w:val="0"/>
          <w:lang w:val="de-DE"/>
        </w:rPr>
        <w:t xml:space="preserve"> </w:t>
      </w:r>
      <w:r w:rsidR="0094058F">
        <w:rPr>
          <w:rFonts w:eastAsiaTheme="minorHAnsi"/>
          <w:b w:val="0"/>
          <w:noProof w:val="0"/>
          <w:lang w:val="de-DE"/>
        </w:rPr>
        <w:t xml:space="preserve">lässt sich die </w:t>
      </w:r>
      <w:proofErr w:type="spellStart"/>
      <w:r w:rsidR="0094058F">
        <w:rPr>
          <w:rFonts w:eastAsiaTheme="minorHAnsi"/>
          <w:b w:val="0"/>
          <w:noProof w:val="0"/>
          <w:lang w:val="de-DE"/>
        </w:rPr>
        <w:t>OneVision</w:t>
      </w:r>
      <w:proofErr w:type="spellEnd"/>
      <w:r w:rsidR="0094058F">
        <w:rPr>
          <w:rFonts w:eastAsiaTheme="minorHAnsi"/>
          <w:b w:val="0"/>
          <w:noProof w:val="0"/>
          <w:lang w:val="de-DE"/>
        </w:rPr>
        <w:t xml:space="preserve"> Software</w:t>
      </w:r>
      <w:r w:rsidR="007F4BA5">
        <w:rPr>
          <w:rFonts w:eastAsiaTheme="minorHAnsi"/>
          <w:b w:val="0"/>
          <w:noProof w:val="0"/>
          <w:lang w:val="de-DE"/>
        </w:rPr>
        <w:t xml:space="preserve"> </w:t>
      </w:r>
      <w:r w:rsidR="0094058F">
        <w:rPr>
          <w:rFonts w:eastAsiaTheme="minorHAnsi"/>
          <w:b w:val="0"/>
          <w:noProof w:val="0"/>
          <w:lang w:val="de-DE"/>
        </w:rPr>
        <w:t>unkompliziert in die Systemlandschaft von Druckbetrieben integrieren. Front-End Integrationen zu Webshop, MIS, ERP und Back-End Integratione</w:t>
      </w:r>
      <w:r w:rsidR="007F4BA5">
        <w:rPr>
          <w:rFonts w:eastAsiaTheme="minorHAnsi"/>
          <w:b w:val="0"/>
          <w:noProof w:val="0"/>
          <w:lang w:val="de-DE"/>
        </w:rPr>
        <w:t>n zu DFE, RIP, Druckmaschinen sowie Endverarbeitungsgeräten (</w:t>
      </w:r>
      <w:r w:rsidR="00A13742">
        <w:rPr>
          <w:rFonts w:eastAsiaTheme="minorHAnsi"/>
          <w:b w:val="0"/>
          <w:noProof w:val="0"/>
          <w:lang w:val="de-DE"/>
        </w:rPr>
        <w:t>Laserstanzen</w:t>
      </w:r>
      <w:r w:rsidR="007F4BA5">
        <w:rPr>
          <w:rFonts w:eastAsiaTheme="minorHAnsi"/>
          <w:b w:val="0"/>
          <w:noProof w:val="0"/>
          <w:lang w:val="de-DE"/>
        </w:rPr>
        <w:t>,</w:t>
      </w:r>
      <w:r w:rsidR="00E124D8">
        <w:rPr>
          <w:rFonts w:eastAsiaTheme="minorHAnsi"/>
          <w:b w:val="0"/>
          <w:noProof w:val="0"/>
          <w:lang w:val="de-DE"/>
        </w:rPr>
        <w:t xml:space="preserve"> Stanzen,</w:t>
      </w:r>
      <w:r w:rsidR="007F4BA5">
        <w:rPr>
          <w:rFonts w:eastAsiaTheme="minorHAnsi"/>
          <w:b w:val="0"/>
          <w:noProof w:val="0"/>
          <w:lang w:val="de-DE"/>
        </w:rPr>
        <w:t xml:space="preserve"> Lackierer etc.) sorgen für eine bedarfs</w:t>
      </w:r>
      <w:r w:rsidR="005317F8">
        <w:rPr>
          <w:rFonts w:eastAsiaTheme="minorHAnsi"/>
          <w:b w:val="0"/>
          <w:noProof w:val="0"/>
          <w:lang w:val="de-DE"/>
        </w:rPr>
        <w:t xml:space="preserve">gerechte Verknüpfung von </w:t>
      </w:r>
      <w:r w:rsidR="007F4BA5">
        <w:rPr>
          <w:rFonts w:eastAsiaTheme="minorHAnsi"/>
          <w:b w:val="0"/>
          <w:noProof w:val="0"/>
          <w:lang w:val="de-DE"/>
        </w:rPr>
        <w:t xml:space="preserve">Druckworkflows. </w:t>
      </w:r>
    </w:p>
    <w:p w14:paraId="163CD9AA" w14:textId="77777777" w:rsidR="005317F8" w:rsidRDefault="005317F8">
      <w:pPr>
        <w:pStyle w:val="Headline2"/>
        <w:jc w:val="both"/>
        <w:rPr>
          <w:rStyle w:val="--l"/>
          <w:rFonts w:eastAsiaTheme="minorHAnsi"/>
          <w:noProof w:val="0"/>
          <w:lang w:val="de-DE"/>
        </w:rPr>
      </w:pPr>
    </w:p>
    <w:p w14:paraId="6CDF7AFB" w14:textId="70C7ACFE" w:rsidR="00F65B53" w:rsidRDefault="00EC7761">
      <w:pPr>
        <w:pStyle w:val="Headline2"/>
        <w:jc w:val="both"/>
        <w:rPr>
          <w:rFonts w:eastAsiaTheme="minorHAnsi"/>
          <w:b w:val="0"/>
          <w:noProof w:val="0"/>
          <w:lang w:val="de-DE"/>
        </w:rPr>
      </w:pPr>
      <w:r>
        <w:rPr>
          <w:rStyle w:val="--l"/>
          <w:rFonts w:eastAsiaTheme="minorHAnsi"/>
          <w:noProof w:val="0"/>
          <w:lang w:val="de-DE"/>
        </w:rPr>
        <w:t xml:space="preserve">Zur Smart Factory mit </w:t>
      </w:r>
      <w:proofErr w:type="spellStart"/>
      <w:r w:rsidR="003B59B1">
        <w:rPr>
          <w:rStyle w:val="--l"/>
          <w:rFonts w:eastAsiaTheme="minorHAnsi"/>
          <w:noProof w:val="0"/>
          <w:lang w:val="de-DE"/>
        </w:rPr>
        <w:t>OneVision</w:t>
      </w:r>
      <w:proofErr w:type="spellEnd"/>
      <w:r w:rsidR="003B59B1">
        <w:rPr>
          <w:rStyle w:val="--l"/>
          <w:rFonts w:eastAsiaTheme="minorHAnsi"/>
          <w:noProof w:val="0"/>
          <w:lang w:val="de-DE"/>
        </w:rPr>
        <w:t xml:space="preserve"> Automation</w:t>
      </w:r>
    </w:p>
    <w:p w14:paraId="547DEDBD" w14:textId="77777777" w:rsidR="005317F8" w:rsidRDefault="005317F8">
      <w:pPr>
        <w:pStyle w:val="Headline2"/>
        <w:jc w:val="both"/>
        <w:rPr>
          <w:rFonts w:eastAsiaTheme="minorHAnsi"/>
          <w:b w:val="0"/>
          <w:noProof w:val="0"/>
          <w:lang w:val="de-DE"/>
        </w:rPr>
      </w:pPr>
      <w:r>
        <w:rPr>
          <w:rFonts w:eastAsiaTheme="minorHAnsi"/>
          <w:b w:val="0"/>
          <w:noProof w:val="0"/>
          <w:lang w:val="de-DE"/>
        </w:rPr>
        <w:t xml:space="preserve">Die </w:t>
      </w:r>
      <w:proofErr w:type="spellStart"/>
      <w:r>
        <w:rPr>
          <w:rFonts w:eastAsiaTheme="minorHAnsi"/>
          <w:b w:val="0"/>
          <w:noProof w:val="0"/>
          <w:lang w:val="de-DE"/>
        </w:rPr>
        <w:t>Labelexpo</w:t>
      </w:r>
      <w:proofErr w:type="spellEnd"/>
      <w:r>
        <w:rPr>
          <w:rFonts w:eastAsiaTheme="minorHAnsi"/>
          <w:b w:val="0"/>
          <w:noProof w:val="0"/>
          <w:lang w:val="de-DE"/>
        </w:rPr>
        <w:t xml:space="preserve"> Europe ist als </w:t>
      </w:r>
      <w:r w:rsidR="00EE755C">
        <w:rPr>
          <w:rFonts w:eastAsiaTheme="minorHAnsi"/>
          <w:b w:val="0"/>
          <w:noProof w:val="0"/>
          <w:lang w:val="de-DE"/>
        </w:rPr>
        <w:t>weltweit</w:t>
      </w:r>
      <w:r>
        <w:rPr>
          <w:rFonts w:eastAsiaTheme="minorHAnsi"/>
          <w:b w:val="0"/>
          <w:noProof w:val="0"/>
          <w:lang w:val="de-DE"/>
        </w:rPr>
        <w:t xml:space="preserve"> größte </w:t>
      </w:r>
      <w:r w:rsidR="00EE755C">
        <w:rPr>
          <w:rFonts w:eastAsiaTheme="minorHAnsi"/>
          <w:b w:val="0"/>
          <w:noProof w:val="0"/>
          <w:lang w:val="de-DE"/>
        </w:rPr>
        <w:t>Veranstaltung</w:t>
      </w:r>
      <w:r>
        <w:rPr>
          <w:rFonts w:eastAsiaTheme="minorHAnsi"/>
          <w:b w:val="0"/>
          <w:noProof w:val="0"/>
          <w:lang w:val="de-DE"/>
        </w:rPr>
        <w:t xml:space="preserve"> für die Etikette</w:t>
      </w:r>
      <w:r w:rsidR="00EE755C">
        <w:rPr>
          <w:rFonts w:eastAsiaTheme="minorHAnsi"/>
          <w:b w:val="0"/>
          <w:noProof w:val="0"/>
          <w:lang w:val="de-DE"/>
        </w:rPr>
        <w:t>n- und Verpackungsindustrie eine der wichtigsten Plattformen für neue Innovationen und Technologien. Auf Stand 8C12 e</w:t>
      </w:r>
      <w:r w:rsidR="004863E5">
        <w:rPr>
          <w:rFonts w:eastAsiaTheme="minorHAnsi"/>
          <w:b w:val="0"/>
          <w:noProof w:val="0"/>
          <w:lang w:val="de-DE"/>
        </w:rPr>
        <w:t xml:space="preserve">rhalten Besucher Einblicke, </w:t>
      </w:r>
      <w:r w:rsidR="004863E5" w:rsidRPr="004863E5">
        <w:rPr>
          <w:rFonts w:eastAsiaTheme="minorHAnsi"/>
          <w:b w:val="0"/>
          <w:noProof w:val="0"/>
          <w:lang w:val="de-DE"/>
        </w:rPr>
        <w:t xml:space="preserve">wie durch System- und </w:t>
      </w:r>
      <w:r w:rsidR="004863E5" w:rsidRPr="004863E5">
        <w:rPr>
          <w:rFonts w:eastAsiaTheme="minorHAnsi"/>
          <w:b w:val="0"/>
          <w:noProof w:val="0"/>
          <w:lang w:val="de-DE"/>
        </w:rPr>
        <w:lastRenderedPageBreak/>
        <w:t>Prozessvernetzun</w:t>
      </w:r>
      <w:r w:rsidR="004863E5">
        <w:rPr>
          <w:rFonts w:eastAsiaTheme="minorHAnsi"/>
          <w:b w:val="0"/>
          <w:noProof w:val="0"/>
          <w:lang w:val="de-DE"/>
        </w:rPr>
        <w:t>g ein ganzheitliches End-</w:t>
      </w:r>
      <w:proofErr w:type="spellStart"/>
      <w:r w:rsidR="004863E5">
        <w:rPr>
          <w:rFonts w:eastAsiaTheme="minorHAnsi"/>
          <w:b w:val="0"/>
          <w:noProof w:val="0"/>
          <w:lang w:val="de-DE"/>
        </w:rPr>
        <w:t>to</w:t>
      </w:r>
      <w:proofErr w:type="spellEnd"/>
      <w:r w:rsidR="004863E5">
        <w:rPr>
          <w:rFonts w:eastAsiaTheme="minorHAnsi"/>
          <w:b w:val="0"/>
          <w:noProof w:val="0"/>
          <w:lang w:val="de-DE"/>
        </w:rPr>
        <w:t xml:space="preserve">-End </w:t>
      </w:r>
      <w:proofErr w:type="spellStart"/>
      <w:r w:rsidR="004863E5" w:rsidRPr="004863E5">
        <w:rPr>
          <w:rFonts w:eastAsiaTheme="minorHAnsi"/>
          <w:b w:val="0"/>
          <w:noProof w:val="0"/>
          <w:lang w:val="de-DE"/>
        </w:rPr>
        <w:t>Ecosystem</w:t>
      </w:r>
      <w:proofErr w:type="spellEnd"/>
      <w:r w:rsidR="004863E5" w:rsidRPr="004863E5">
        <w:rPr>
          <w:rFonts w:eastAsiaTheme="minorHAnsi"/>
          <w:b w:val="0"/>
          <w:noProof w:val="0"/>
          <w:lang w:val="de-DE"/>
        </w:rPr>
        <w:t xml:space="preserve"> für den digitalen Etikette</w:t>
      </w:r>
      <w:r w:rsidR="004863E5">
        <w:rPr>
          <w:rFonts w:eastAsiaTheme="minorHAnsi"/>
          <w:b w:val="0"/>
          <w:noProof w:val="0"/>
          <w:lang w:val="de-DE"/>
        </w:rPr>
        <w:t>ndruck von morgen entsteht</w:t>
      </w:r>
      <w:r w:rsidR="004863E5" w:rsidRPr="004863E5">
        <w:rPr>
          <w:rFonts w:eastAsiaTheme="minorHAnsi"/>
          <w:b w:val="0"/>
          <w:noProof w:val="0"/>
          <w:lang w:val="de-DE"/>
        </w:rPr>
        <w:t>.</w:t>
      </w:r>
    </w:p>
    <w:p w14:paraId="7E163D8E" w14:textId="77777777" w:rsidR="004863E5" w:rsidRDefault="004863E5">
      <w:pPr>
        <w:pStyle w:val="Headline2"/>
        <w:jc w:val="both"/>
        <w:rPr>
          <w:rFonts w:eastAsiaTheme="minorHAnsi"/>
          <w:b w:val="0"/>
          <w:noProof w:val="0"/>
          <w:lang w:val="de-DE"/>
        </w:rPr>
      </w:pPr>
    </w:p>
    <w:p w14:paraId="36445EE2" w14:textId="77777777" w:rsidR="00EE755C" w:rsidRDefault="00EE755C">
      <w:pPr>
        <w:rPr>
          <w:rFonts w:eastAsiaTheme="minorHAnsi"/>
          <w:b/>
          <w:szCs w:val="20"/>
        </w:rPr>
      </w:pPr>
    </w:p>
    <w:p w14:paraId="77F8C5F6" w14:textId="77777777" w:rsidR="00F65B53" w:rsidRDefault="003B59B1">
      <w:pPr>
        <w:rPr>
          <w:rFonts w:eastAsiaTheme="minorHAnsi"/>
          <w:b/>
          <w:szCs w:val="20"/>
        </w:rPr>
      </w:pPr>
      <w:r>
        <w:rPr>
          <w:rFonts w:eastAsiaTheme="minorHAnsi"/>
          <w:b/>
          <w:szCs w:val="20"/>
        </w:rPr>
        <w:t xml:space="preserve">Über </w:t>
      </w:r>
      <w:proofErr w:type="spellStart"/>
      <w:r>
        <w:rPr>
          <w:rFonts w:eastAsiaTheme="minorHAnsi"/>
          <w:b/>
          <w:szCs w:val="20"/>
        </w:rPr>
        <w:t>OneVision</w:t>
      </w:r>
      <w:proofErr w:type="spellEnd"/>
      <w:r>
        <w:rPr>
          <w:rFonts w:eastAsiaTheme="minorHAnsi"/>
          <w:b/>
          <w:szCs w:val="20"/>
        </w:rPr>
        <w:t xml:space="preserve"> Software AG</w:t>
      </w:r>
    </w:p>
    <w:p w14:paraId="1DCF619C" w14:textId="77777777" w:rsidR="00F65B53" w:rsidRDefault="003B59B1">
      <w:pPr>
        <w:jc w:val="both"/>
        <w:rPr>
          <w:rFonts w:eastAsiaTheme="minorHAnsi"/>
          <w:szCs w:val="20"/>
        </w:rPr>
      </w:pPr>
      <w:r>
        <w:rPr>
          <w:rFonts w:eastAsiaTheme="minorHAnsi"/>
          <w:szCs w:val="20"/>
        </w:rPr>
        <w:t xml:space="preserve">Die </w:t>
      </w:r>
      <w:proofErr w:type="spellStart"/>
      <w:r>
        <w:rPr>
          <w:rFonts w:eastAsiaTheme="minorHAnsi"/>
          <w:szCs w:val="20"/>
        </w:rPr>
        <w:t>OneVision</w:t>
      </w:r>
      <w:proofErr w:type="spellEnd"/>
      <w:r>
        <w:rPr>
          <w:rFonts w:eastAsiaTheme="minorHAnsi"/>
          <w:szCs w:val="20"/>
        </w:rPr>
        <w:t xml:space="preserve"> Software AG ist ein internationaler Softwarehersteller für die Automatisierung von Produktionsprozessen in der Druck- und Verlagsbranche sowie in zahlreichen weiteren Industriesegmenten. Seit fast 30 Jahren verhilft das Unternehmen mit seinen Automatisierungslösungen mehr als 3.000 Kunden weltweit zu mehr Profitabilität. Als global agierendes Unternehmen umfasst die </w:t>
      </w:r>
      <w:proofErr w:type="spellStart"/>
      <w:r>
        <w:rPr>
          <w:rFonts w:eastAsiaTheme="minorHAnsi"/>
          <w:szCs w:val="20"/>
        </w:rPr>
        <w:t>OneVision</w:t>
      </w:r>
      <w:proofErr w:type="spellEnd"/>
      <w:r>
        <w:rPr>
          <w:rFonts w:eastAsiaTheme="minorHAnsi"/>
          <w:szCs w:val="20"/>
        </w:rPr>
        <w:t>-Gruppe Gesellschaften in Deutschland, USA, Großbritannien, Frankreich, Brasilien, Singapur und Indien.</w:t>
      </w:r>
    </w:p>
    <w:p w14:paraId="37E05F3C" w14:textId="77777777" w:rsidR="004863E5" w:rsidRDefault="004863E5">
      <w:pPr>
        <w:jc w:val="both"/>
        <w:rPr>
          <w:rFonts w:eastAsiaTheme="minorHAnsi"/>
          <w:szCs w:val="20"/>
        </w:rPr>
      </w:pPr>
    </w:p>
    <w:p w14:paraId="35B2582A" w14:textId="77777777" w:rsidR="00F65B53" w:rsidRDefault="00F65B53">
      <w:pPr>
        <w:rPr>
          <w:sz w:val="18"/>
          <w:szCs w:val="18"/>
        </w:rPr>
      </w:pPr>
    </w:p>
    <w:p w14:paraId="15ED1528" w14:textId="77777777" w:rsidR="00F65B53" w:rsidRDefault="003B59B1">
      <w:pPr>
        <w:rPr>
          <w:szCs w:val="20"/>
        </w:rPr>
      </w:pPr>
      <w:r>
        <w:rPr>
          <w:b/>
          <w:szCs w:val="20"/>
        </w:rPr>
        <w:t>Kontakt</w:t>
      </w:r>
      <w:r>
        <w:rPr>
          <w:szCs w:val="20"/>
        </w:rPr>
        <w:br/>
      </w:r>
      <w:proofErr w:type="spellStart"/>
      <w:r>
        <w:rPr>
          <w:szCs w:val="20"/>
        </w:rPr>
        <w:t>OneVision</w:t>
      </w:r>
      <w:proofErr w:type="spellEnd"/>
      <w:r>
        <w:rPr>
          <w:szCs w:val="20"/>
        </w:rPr>
        <w:t xml:space="preserve"> Software AG</w:t>
      </w:r>
      <w:r>
        <w:rPr>
          <w:szCs w:val="20"/>
        </w:rPr>
        <w:br/>
        <w:t>Karin Bader</w:t>
      </w:r>
      <w:r>
        <w:rPr>
          <w:szCs w:val="20"/>
        </w:rPr>
        <w:br/>
        <w:t>Tel: +49 941 78004 456</w:t>
      </w:r>
      <w:r>
        <w:rPr>
          <w:szCs w:val="20"/>
        </w:rPr>
        <w:br/>
      </w:r>
      <w:r>
        <w:rPr>
          <w:szCs w:val="20"/>
        </w:rPr>
        <w:fldChar w:fldCharType="begin"/>
      </w:r>
      <w:r>
        <w:rPr>
          <w:szCs w:val="20"/>
        </w:rPr>
        <w:instrText xml:space="preserve"> HYPERLINK "mailto:karin.bader@onevision.com</w:instrText>
      </w:r>
    </w:p>
    <w:p w14:paraId="43516776" w14:textId="77777777" w:rsidR="00F65B53" w:rsidRDefault="003B59B1">
      <w:pPr>
        <w:rPr>
          <w:szCs w:val="20"/>
        </w:rPr>
      </w:pPr>
      <w:r>
        <w:rPr>
          <w:szCs w:val="20"/>
        </w:rPr>
        <w:instrText xml:space="preserve">" </w:instrText>
      </w:r>
      <w:r>
        <w:rPr>
          <w:szCs w:val="20"/>
        </w:rPr>
        <w:fldChar w:fldCharType="separate"/>
      </w:r>
      <w:r>
        <w:rPr>
          <w:szCs w:val="20"/>
        </w:rPr>
        <w:t>karin.bader@onevision.com</w:t>
      </w:r>
    </w:p>
    <w:p w14:paraId="24FB0218" w14:textId="77777777" w:rsidR="00F65B53" w:rsidRDefault="003B59B1">
      <w:pPr>
        <w:rPr>
          <w:szCs w:val="20"/>
        </w:rPr>
      </w:pPr>
      <w:r>
        <w:rPr>
          <w:szCs w:val="20"/>
        </w:rPr>
        <w:fldChar w:fldCharType="end"/>
      </w:r>
      <w:hyperlink r:id="rId8" w:history="1">
        <w:r>
          <w:rPr>
            <w:szCs w:val="20"/>
          </w:rPr>
          <w:t>www.onevision.com</w:t>
        </w:r>
      </w:hyperlink>
    </w:p>
    <w:p w14:paraId="4C8C1F98" w14:textId="77777777" w:rsidR="00F65B53" w:rsidRDefault="00F65B53">
      <w:pPr>
        <w:rPr>
          <w:szCs w:val="20"/>
        </w:rPr>
      </w:pPr>
    </w:p>
    <w:p w14:paraId="36A4F1FF" w14:textId="77777777" w:rsidR="00F65B53" w:rsidRDefault="003B59B1">
      <w:pPr>
        <w:rPr>
          <w:b/>
          <w:szCs w:val="20"/>
        </w:rPr>
      </w:pPr>
      <w:r>
        <w:rPr>
          <w:b/>
          <w:szCs w:val="20"/>
        </w:rPr>
        <w:t>Bildnachweis:</w:t>
      </w:r>
    </w:p>
    <w:p w14:paraId="56F3E272" w14:textId="77777777" w:rsidR="00F65B53" w:rsidRDefault="00F65B53">
      <w:pPr>
        <w:rPr>
          <w:i/>
          <w:szCs w:val="20"/>
        </w:rPr>
      </w:pPr>
    </w:p>
    <w:p w14:paraId="65432161" w14:textId="70BC6D63" w:rsidR="00F65B53" w:rsidRDefault="00FE5106">
      <w:r>
        <w:rPr>
          <w:noProof/>
          <w:lang w:eastAsia="de-DE"/>
        </w:rPr>
        <w:drawing>
          <wp:inline distT="0" distB="0" distL="0" distR="0" wp14:anchorId="07BD7265" wp14:editId="2886262B">
            <wp:extent cx="2384378" cy="238437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_Automatisierte Etikettenproduktion mit OneVisions Label Automation Suit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0250" cy="2400250"/>
                    </a:xfrm>
                    <a:prstGeom prst="rect">
                      <a:avLst/>
                    </a:prstGeom>
                  </pic:spPr>
                </pic:pic>
              </a:graphicData>
            </a:graphic>
          </wp:inline>
        </w:drawing>
      </w:r>
    </w:p>
    <w:p w14:paraId="5B646AA4" w14:textId="77777777" w:rsidR="00F65B53" w:rsidRDefault="00F65B53"/>
    <w:p w14:paraId="7292E184" w14:textId="57FC60DC" w:rsidR="00F838BA" w:rsidRDefault="00F838BA" w:rsidP="00F838BA">
      <w:pPr>
        <w:rPr>
          <w:i/>
          <w:szCs w:val="20"/>
        </w:rPr>
      </w:pPr>
      <w:r>
        <w:rPr>
          <w:i/>
          <w:szCs w:val="20"/>
        </w:rPr>
        <w:t xml:space="preserve">Bild 1: </w:t>
      </w:r>
      <w:r w:rsidR="00E50C7D">
        <w:rPr>
          <w:i/>
          <w:szCs w:val="20"/>
        </w:rPr>
        <w:t xml:space="preserve">Automatisierte Etikettenproduktion mit </w:t>
      </w:r>
      <w:proofErr w:type="spellStart"/>
      <w:r w:rsidR="00E50C7D">
        <w:rPr>
          <w:i/>
          <w:szCs w:val="20"/>
        </w:rPr>
        <w:t>OneVisions</w:t>
      </w:r>
      <w:proofErr w:type="spellEnd"/>
      <w:r w:rsidR="00E50C7D">
        <w:rPr>
          <w:i/>
          <w:szCs w:val="20"/>
        </w:rPr>
        <w:t xml:space="preserve"> Label Automation </w:t>
      </w:r>
      <w:bookmarkStart w:id="0" w:name="_GoBack"/>
      <w:bookmarkEnd w:id="0"/>
      <w:r w:rsidRPr="00F838BA">
        <w:rPr>
          <w:i/>
          <w:szCs w:val="20"/>
        </w:rPr>
        <w:t>Suite</w:t>
      </w:r>
    </w:p>
    <w:p w14:paraId="365BFEB4" w14:textId="77777777" w:rsidR="00F65B53" w:rsidRDefault="00F65B53">
      <w:pPr>
        <w:rPr>
          <w:sz w:val="18"/>
          <w:szCs w:val="18"/>
        </w:rPr>
      </w:pPr>
    </w:p>
    <w:p w14:paraId="33056A0F" w14:textId="77777777" w:rsidR="00F65B53" w:rsidRDefault="003B59B1">
      <w:pPr>
        <w:rPr>
          <w:sz w:val="18"/>
          <w:szCs w:val="18"/>
        </w:rPr>
      </w:pPr>
      <w:r>
        <w:rPr>
          <w:noProof/>
          <w:sz w:val="18"/>
          <w:szCs w:val="18"/>
          <w:lang w:eastAsia="de-DE"/>
        </w:rPr>
        <w:drawing>
          <wp:inline distT="0" distB="0" distL="0" distR="0" wp14:anchorId="4F30E0B0" wp14:editId="2128AEE9">
            <wp:extent cx="1531480" cy="437542"/>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32979" cy="437970"/>
                    </a:xfrm>
                    <a:prstGeom prst="rect">
                      <a:avLst/>
                    </a:prstGeom>
                  </pic:spPr>
                </pic:pic>
              </a:graphicData>
            </a:graphic>
          </wp:inline>
        </w:drawing>
      </w:r>
    </w:p>
    <w:p w14:paraId="71C28867" w14:textId="7607B2C5" w:rsidR="00F65B53" w:rsidRDefault="00F838BA">
      <w:pPr>
        <w:rPr>
          <w:i/>
          <w:szCs w:val="20"/>
        </w:rPr>
      </w:pPr>
      <w:r>
        <w:rPr>
          <w:i/>
          <w:szCs w:val="20"/>
        </w:rPr>
        <w:t xml:space="preserve">Bild 2: </w:t>
      </w:r>
      <w:r w:rsidR="002A4235">
        <w:rPr>
          <w:i/>
          <w:szCs w:val="20"/>
        </w:rPr>
        <w:t xml:space="preserve">Logo </w:t>
      </w:r>
      <w:proofErr w:type="spellStart"/>
      <w:r w:rsidR="002A4235">
        <w:rPr>
          <w:i/>
          <w:szCs w:val="20"/>
        </w:rPr>
        <w:t>OneVision</w:t>
      </w:r>
      <w:proofErr w:type="spellEnd"/>
      <w:r w:rsidR="002A4235">
        <w:rPr>
          <w:i/>
          <w:szCs w:val="20"/>
        </w:rPr>
        <w:t xml:space="preserve"> Software AG</w:t>
      </w:r>
    </w:p>
    <w:p w14:paraId="4EF7D825" w14:textId="77777777" w:rsidR="00893DCE" w:rsidRDefault="00893DCE">
      <w:pPr>
        <w:rPr>
          <w:i/>
          <w:szCs w:val="20"/>
        </w:rPr>
      </w:pPr>
    </w:p>
    <w:p w14:paraId="152BDFAE" w14:textId="77777777" w:rsidR="00893DCE" w:rsidRDefault="00893DCE"/>
    <w:sectPr w:rsidR="00893DCE">
      <w:headerReference w:type="default" r:id="rId11"/>
      <w:footerReference w:type="default" r:id="rId12"/>
      <w:footnotePr>
        <w:pos w:val="beneathText"/>
      </w:footnotePr>
      <w:type w:val="continuous"/>
      <w:pgSz w:w="11905" w:h="16837"/>
      <w:pgMar w:top="1702" w:right="1418" w:bottom="1438" w:left="1418" w:header="720" w:footer="43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5A9291" w16cex:dateUtc="2023-07-13T13:11:00Z"/>
  <w16cex:commentExtensible w16cex:durableId="285A92DE" w16cex:dateUtc="2023-07-13T13: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E211B9" w16cid:durableId="285A9291"/>
  <w16cid:commentId w16cid:paraId="0859837B" w16cid:durableId="285A92D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CDE998" w14:textId="77777777" w:rsidR="003B59B1" w:rsidRDefault="003B59B1">
      <w:r>
        <w:separator/>
      </w:r>
    </w:p>
  </w:endnote>
  <w:endnote w:type="continuationSeparator" w:id="0">
    <w:p w14:paraId="12165074" w14:textId="77777777" w:rsidR="003B59B1" w:rsidRDefault="003B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panose1 w:val="00000000000000000000"/>
    <w:charset w:val="00"/>
    <w:family w:val="auto"/>
    <w:pitch w:val="variable"/>
    <w:sig w:usb0="80000027" w:usb1="00000000" w:usb2="00000000" w:usb3="00000000" w:csb0="00000001"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04ECC" w14:textId="77777777" w:rsidR="00F65B53" w:rsidRDefault="003B59B1">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3E6D69DA" wp14:editId="0682A372">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CAD47F" w14:textId="77777777" w:rsidR="003B59B1" w:rsidRDefault="003B59B1">
      <w:r>
        <w:separator/>
      </w:r>
    </w:p>
  </w:footnote>
  <w:footnote w:type="continuationSeparator" w:id="0">
    <w:p w14:paraId="69310DAA" w14:textId="77777777" w:rsidR="003B59B1" w:rsidRDefault="003B59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856B9" w14:textId="77777777" w:rsidR="00F65B53" w:rsidRDefault="003B59B1">
    <w:pPr>
      <w:rPr>
        <w:noProof/>
        <w:sz w:val="28"/>
      </w:rPr>
    </w:pPr>
    <w:r>
      <w:rPr>
        <w:noProof/>
        <w:sz w:val="18"/>
        <w:lang w:eastAsia="de-DE"/>
      </w:rPr>
      <w:drawing>
        <wp:anchor distT="0" distB="0" distL="114300" distR="114300" simplePos="0" relativeHeight="251696128" behindDoc="0" locked="0" layoutInCell="1" allowOverlap="1" wp14:anchorId="0568F01D" wp14:editId="25D02D7A">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3423CEA6" w14:textId="77777777" w:rsidR="00F65B53" w:rsidRDefault="003B59B1">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9.95pt;height:49.95pt" o:bullet="t">
        <v:imagedata r:id="rId1" o:title="Icon_Aufzählung_Orange"/>
      </v:shape>
    </w:pict>
  </w:numPicBullet>
  <w:numPicBullet w:numPicBulletId="1">
    <w:pict>
      <v:shape id="_x0000_i1029" type="#_x0000_t75" style="width:49.95pt;height:49.9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9C41F31"/>
    <w:multiLevelType w:val="hybridMultilevel"/>
    <w:tmpl w:val="A45CE2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5C0843"/>
    <w:multiLevelType w:val="hybridMultilevel"/>
    <w:tmpl w:val="681430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FF257E"/>
    <w:multiLevelType w:val="hybridMultilevel"/>
    <w:tmpl w:val="0C08F3A8"/>
    <w:lvl w:ilvl="0" w:tplc="11A8AC34">
      <w:start w:val="1"/>
      <w:numFmt w:val="bullet"/>
      <w:lvlText w:val=""/>
      <w:lvlJc w:val="left"/>
      <w:pPr>
        <w:tabs>
          <w:tab w:val="num" w:pos="720"/>
        </w:tabs>
        <w:ind w:left="720" w:hanging="360"/>
      </w:pPr>
      <w:rPr>
        <w:rFonts w:ascii="Wingdings" w:hAnsi="Wingdings" w:hint="default"/>
      </w:rPr>
    </w:lvl>
    <w:lvl w:ilvl="1" w:tplc="EBB04B12" w:tentative="1">
      <w:start w:val="1"/>
      <w:numFmt w:val="bullet"/>
      <w:lvlText w:val=""/>
      <w:lvlJc w:val="left"/>
      <w:pPr>
        <w:tabs>
          <w:tab w:val="num" w:pos="1440"/>
        </w:tabs>
        <w:ind w:left="1440" w:hanging="360"/>
      </w:pPr>
      <w:rPr>
        <w:rFonts w:ascii="Wingdings" w:hAnsi="Wingdings" w:hint="default"/>
      </w:rPr>
    </w:lvl>
    <w:lvl w:ilvl="2" w:tplc="81C4CC76">
      <w:start w:val="1"/>
      <w:numFmt w:val="bullet"/>
      <w:lvlText w:val=""/>
      <w:lvlJc w:val="left"/>
      <w:pPr>
        <w:tabs>
          <w:tab w:val="num" w:pos="2160"/>
        </w:tabs>
        <w:ind w:left="2160" w:hanging="360"/>
      </w:pPr>
      <w:rPr>
        <w:rFonts w:ascii="Wingdings" w:hAnsi="Wingdings" w:hint="default"/>
      </w:rPr>
    </w:lvl>
    <w:lvl w:ilvl="3" w:tplc="61126614" w:tentative="1">
      <w:start w:val="1"/>
      <w:numFmt w:val="bullet"/>
      <w:lvlText w:val=""/>
      <w:lvlJc w:val="left"/>
      <w:pPr>
        <w:tabs>
          <w:tab w:val="num" w:pos="2880"/>
        </w:tabs>
        <w:ind w:left="2880" w:hanging="360"/>
      </w:pPr>
      <w:rPr>
        <w:rFonts w:ascii="Wingdings" w:hAnsi="Wingdings" w:hint="default"/>
      </w:rPr>
    </w:lvl>
    <w:lvl w:ilvl="4" w:tplc="9F085F22" w:tentative="1">
      <w:start w:val="1"/>
      <w:numFmt w:val="bullet"/>
      <w:lvlText w:val=""/>
      <w:lvlJc w:val="left"/>
      <w:pPr>
        <w:tabs>
          <w:tab w:val="num" w:pos="3600"/>
        </w:tabs>
        <w:ind w:left="3600" w:hanging="360"/>
      </w:pPr>
      <w:rPr>
        <w:rFonts w:ascii="Wingdings" w:hAnsi="Wingdings" w:hint="default"/>
      </w:rPr>
    </w:lvl>
    <w:lvl w:ilvl="5" w:tplc="003A0F3E" w:tentative="1">
      <w:start w:val="1"/>
      <w:numFmt w:val="bullet"/>
      <w:lvlText w:val=""/>
      <w:lvlJc w:val="left"/>
      <w:pPr>
        <w:tabs>
          <w:tab w:val="num" w:pos="4320"/>
        </w:tabs>
        <w:ind w:left="4320" w:hanging="360"/>
      </w:pPr>
      <w:rPr>
        <w:rFonts w:ascii="Wingdings" w:hAnsi="Wingdings" w:hint="default"/>
      </w:rPr>
    </w:lvl>
    <w:lvl w:ilvl="6" w:tplc="013EF4C0" w:tentative="1">
      <w:start w:val="1"/>
      <w:numFmt w:val="bullet"/>
      <w:lvlText w:val=""/>
      <w:lvlJc w:val="left"/>
      <w:pPr>
        <w:tabs>
          <w:tab w:val="num" w:pos="5040"/>
        </w:tabs>
        <w:ind w:left="5040" w:hanging="360"/>
      </w:pPr>
      <w:rPr>
        <w:rFonts w:ascii="Wingdings" w:hAnsi="Wingdings" w:hint="default"/>
      </w:rPr>
    </w:lvl>
    <w:lvl w:ilvl="7" w:tplc="1214C802" w:tentative="1">
      <w:start w:val="1"/>
      <w:numFmt w:val="bullet"/>
      <w:lvlText w:val=""/>
      <w:lvlJc w:val="left"/>
      <w:pPr>
        <w:tabs>
          <w:tab w:val="num" w:pos="5760"/>
        </w:tabs>
        <w:ind w:left="5760" w:hanging="360"/>
      </w:pPr>
      <w:rPr>
        <w:rFonts w:ascii="Wingdings" w:hAnsi="Wingdings" w:hint="default"/>
      </w:rPr>
    </w:lvl>
    <w:lvl w:ilvl="8" w:tplc="B2285AB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26"/>
  </w:num>
  <w:num w:numId="4">
    <w:abstractNumId w:val="9"/>
  </w:num>
  <w:num w:numId="5">
    <w:abstractNumId w:val="21"/>
  </w:num>
  <w:num w:numId="6">
    <w:abstractNumId w:val="40"/>
  </w:num>
  <w:num w:numId="7">
    <w:abstractNumId w:val="16"/>
  </w:num>
  <w:num w:numId="8">
    <w:abstractNumId w:val="25"/>
  </w:num>
  <w:num w:numId="9">
    <w:abstractNumId w:val="31"/>
  </w:num>
  <w:num w:numId="10">
    <w:abstractNumId w:val="7"/>
  </w:num>
  <w:num w:numId="11">
    <w:abstractNumId w:val="37"/>
  </w:num>
  <w:num w:numId="12">
    <w:abstractNumId w:val="8"/>
  </w:num>
  <w:num w:numId="13">
    <w:abstractNumId w:val="20"/>
  </w:num>
  <w:num w:numId="14">
    <w:abstractNumId w:val="24"/>
  </w:num>
  <w:num w:numId="15">
    <w:abstractNumId w:val="28"/>
  </w:num>
  <w:num w:numId="16">
    <w:abstractNumId w:val="18"/>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3"/>
  </w:num>
  <w:num w:numId="20">
    <w:abstractNumId w:val="15"/>
  </w:num>
  <w:num w:numId="21">
    <w:abstractNumId w:val="6"/>
  </w:num>
  <w:num w:numId="22">
    <w:abstractNumId w:val="23"/>
  </w:num>
  <w:num w:numId="23">
    <w:abstractNumId w:val="39"/>
  </w:num>
  <w:num w:numId="24">
    <w:abstractNumId w:val="22"/>
  </w:num>
  <w:num w:numId="25">
    <w:abstractNumId w:val="38"/>
  </w:num>
  <w:num w:numId="26">
    <w:abstractNumId w:val="27"/>
  </w:num>
  <w:num w:numId="27">
    <w:abstractNumId w:val="19"/>
  </w:num>
  <w:num w:numId="28">
    <w:abstractNumId w:val="30"/>
  </w:num>
  <w:num w:numId="29">
    <w:abstractNumId w:val="12"/>
  </w:num>
  <w:num w:numId="30">
    <w:abstractNumId w:val="10"/>
  </w:num>
  <w:num w:numId="31">
    <w:abstractNumId w:val="29"/>
  </w:num>
  <w:num w:numId="32">
    <w:abstractNumId w:val="14"/>
  </w:num>
  <w:num w:numId="33">
    <w:abstractNumId w:val="34"/>
  </w:num>
  <w:num w:numId="34">
    <w:abstractNumId w:val="35"/>
  </w:num>
  <w:num w:numId="35">
    <w:abstractNumId w:val="17"/>
  </w:num>
  <w:num w:numId="36">
    <w:abstractNumId w:val="13"/>
  </w:num>
  <w:num w:numId="37">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F65B53"/>
    <w:rsid w:val="00005298"/>
    <w:rsid w:val="00111F59"/>
    <w:rsid w:val="001B75E5"/>
    <w:rsid w:val="001C4406"/>
    <w:rsid w:val="00204EC9"/>
    <w:rsid w:val="002813F2"/>
    <w:rsid w:val="002A4235"/>
    <w:rsid w:val="002C7911"/>
    <w:rsid w:val="002D569C"/>
    <w:rsid w:val="002E352B"/>
    <w:rsid w:val="00367B92"/>
    <w:rsid w:val="003B59B1"/>
    <w:rsid w:val="00421D95"/>
    <w:rsid w:val="004863E5"/>
    <w:rsid w:val="005317F8"/>
    <w:rsid w:val="00605865"/>
    <w:rsid w:val="006426C4"/>
    <w:rsid w:val="00670E53"/>
    <w:rsid w:val="006E094F"/>
    <w:rsid w:val="00720165"/>
    <w:rsid w:val="00761A3B"/>
    <w:rsid w:val="007911FB"/>
    <w:rsid w:val="007F4BA5"/>
    <w:rsid w:val="008154A4"/>
    <w:rsid w:val="00893DCE"/>
    <w:rsid w:val="00896AA3"/>
    <w:rsid w:val="008A3D9A"/>
    <w:rsid w:val="0094058F"/>
    <w:rsid w:val="00962B06"/>
    <w:rsid w:val="009A4690"/>
    <w:rsid w:val="009F227B"/>
    <w:rsid w:val="00A13742"/>
    <w:rsid w:val="00B0115B"/>
    <w:rsid w:val="00BF72A5"/>
    <w:rsid w:val="00C53791"/>
    <w:rsid w:val="00D534A1"/>
    <w:rsid w:val="00E124D8"/>
    <w:rsid w:val="00E47902"/>
    <w:rsid w:val="00E50C7D"/>
    <w:rsid w:val="00EC7761"/>
    <w:rsid w:val="00EE755C"/>
    <w:rsid w:val="00F316B5"/>
    <w:rsid w:val="00F65B53"/>
    <w:rsid w:val="00F838BA"/>
    <w:rsid w:val="00FE5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74C91"/>
  <w15:docId w15:val="{09A41146-5242-495A-9448-F335C730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aliases w:val="Quote"/>
    <w:basedOn w:val="Standard"/>
    <w:next w:val="Standard"/>
    <w:link w:val="ZitatZchn"/>
    <w:uiPriority w:val="29"/>
    <w:qFormat/>
    <w:rPr>
      <w:i/>
      <w:iCs/>
      <w:color w:val="000000" w:themeColor="text1"/>
    </w:rPr>
  </w:style>
  <w:style w:type="character" w:customStyle="1" w:styleId="ZitatZchn">
    <w:name w:val="Zitat Zchn"/>
    <w:aliases w:val="Quote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Default">
    <w:name w:val="Default"/>
    <w:pPr>
      <w:autoSpaceDE w:val="0"/>
      <w:autoSpaceDN w:val="0"/>
      <w:adjustRightInd w:val="0"/>
    </w:pPr>
    <w:rPr>
      <w:rFonts w:ascii="Univers 45 Light" w:hAnsi="Univers 45 Light" w:cs="Univers 45 Light"/>
      <w:color w:val="000000"/>
      <w:sz w:val="24"/>
      <w:szCs w:val="24"/>
      <w:lang w:val="de-DE"/>
    </w:rPr>
  </w:style>
  <w:style w:type="character" w:customStyle="1" w:styleId="A0">
    <w:name w:val="A0"/>
    <w:uiPriority w:val="99"/>
    <w:rPr>
      <w:rFonts w:cs="Univers 45 Light"/>
      <w:color w:val="000000"/>
      <w:sz w:val="20"/>
      <w:szCs w:val="20"/>
    </w:rPr>
  </w:style>
  <w:style w:type="character" w:customStyle="1" w:styleId="--l">
    <w:name w:val="--l"/>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62418320">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354697176">
      <w:bodyDiv w:val="1"/>
      <w:marLeft w:val="0"/>
      <w:marRight w:val="0"/>
      <w:marTop w:val="0"/>
      <w:marBottom w:val="0"/>
      <w:divBdr>
        <w:top w:val="none" w:sz="0" w:space="0" w:color="auto"/>
        <w:left w:val="none" w:sz="0" w:space="0" w:color="auto"/>
        <w:bottom w:val="none" w:sz="0" w:space="0" w:color="auto"/>
        <w:right w:val="none" w:sz="0" w:space="0" w:color="auto"/>
      </w:divBdr>
    </w:div>
    <w:div w:id="410657558">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6152662">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83990060">
      <w:bodyDiv w:val="1"/>
      <w:marLeft w:val="0"/>
      <w:marRight w:val="0"/>
      <w:marTop w:val="0"/>
      <w:marBottom w:val="0"/>
      <w:divBdr>
        <w:top w:val="none" w:sz="0" w:space="0" w:color="auto"/>
        <w:left w:val="none" w:sz="0" w:space="0" w:color="auto"/>
        <w:bottom w:val="none" w:sz="0" w:space="0" w:color="auto"/>
        <w:right w:val="none" w:sz="0" w:space="0" w:color="auto"/>
      </w:divBdr>
    </w:div>
    <w:div w:id="1101729936">
      <w:bodyDiv w:val="1"/>
      <w:marLeft w:val="0"/>
      <w:marRight w:val="0"/>
      <w:marTop w:val="0"/>
      <w:marBottom w:val="0"/>
      <w:divBdr>
        <w:top w:val="none" w:sz="0" w:space="0" w:color="auto"/>
        <w:left w:val="none" w:sz="0" w:space="0" w:color="auto"/>
        <w:bottom w:val="none" w:sz="0" w:space="0" w:color="auto"/>
        <w:right w:val="none" w:sz="0" w:space="0" w:color="auto"/>
      </w:divBdr>
    </w:div>
    <w:div w:id="1107890396">
      <w:bodyDiv w:val="1"/>
      <w:marLeft w:val="0"/>
      <w:marRight w:val="0"/>
      <w:marTop w:val="0"/>
      <w:marBottom w:val="0"/>
      <w:divBdr>
        <w:top w:val="none" w:sz="0" w:space="0" w:color="auto"/>
        <w:left w:val="none" w:sz="0" w:space="0" w:color="auto"/>
        <w:bottom w:val="none" w:sz="0" w:space="0" w:color="auto"/>
        <w:right w:val="none" w:sz="0" w:space="0" w:color="auto"/>
      </w:divBdr>
    </w:div>
    <w:div w:id="1152598607">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30756704">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7517116">
      <w:bodyDiv w:val="1"/>
      <w:marLeft w:val="0"/>
      <w:marRight w:val="0"/>
      <w:marTop w:val="0"/>
      <w:marBottom w:val="0"/>
      <w:divBdr>
        <w:top w:val="none" w:sz="0" w:space="0" w:color="auto"/>
        <w:left w:val="none" w:sz="0" w:space="0" w:color="auto"/>
        <w:bottom w:val="none" w:sz="0" w:space="0" w:color="auto"/>
        <w:right w:val="none" w:sz="0" w:space="0" w:color="auto"/>
      </w:divBdr>
      <w:divsChild>
        <w:div w:id="243227024">
          <w:marLeft w:val="1296"/>
          <w:marRight w:val="0"/>
          <w:marTop w:val="65"/>
          <w:marBottom w:val="0"/>
          <w:divBdr>
            <w:top w:val="none" w:sz="0" w:space="0" w:color="auto"/>
            <w:left w:val="none" w:sz="0" w:space="0" w:color="auto"/>
            <w:bottom w:val="none" w:sz="0" w:space="0" w:color="auto"/>
            <w:right w:val="none" w:sz="0" w:space="0" w:color="auto"/>
          </w:divBdr>
        </w:div>
        <w:div w:id="1245533652">
          <w:marLeft w:val="1296"/>
          <w:marRight w:val="0"/>
          <w:marTop w:val="65"/>
          <w:marBottom w:val="0"/>
          <w:divBdr>
            <w:top w:val="none" w:sz="0" w:space="0" w:color="auto"/>
            <w:left w:val="none" w:sz="0" w:space="0" w:color="auto"/>
            <w:bottom w:val="none" w:sz="0" w:space="0" w:color="auto"/>
            <w:right w:val="none" w:sz="0" w:space="0" w:color="auto"/>
          </w:divBdr>
        </w:div>
        <w:div w:id="1908032442">
          <w:marLeft w:val="1296"/>
          <w:marRight w:val="0"/>
          <w:marTop w:val="65"/>
          <w:marBottom w:val="0"/>
          <w:divBdr>
            <w:top w:val="none" w:sz="0" w:space="0" w:color="auto"/>
            <w:left w:val="none" w:sz="0" w:space="0" w:color="auto"/>
            <w:bottom w:val="none" w:sz="0" w:space="0" w:color="auto"/>
            <w:right w:val="none" w:sz="0" w:space="0" w:color="auto"/>
          </w:divBdr>
        </w:div>
      </w:divsChild>
    </w:div>
    <w:div w:id="1733892870">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941527397">
      <w:bodyDiv w:val="1"/>
      <w:marLeft w:val="0"/>
      <w:marRight w:val="0"/>
      <w:marTop w:val="0"/>
      <w:marBottom w:val="0"/>
      <w:divBdr>
        <w:top w:val="none" w:sz="0" w:space="0" w:color="auto"/>
        <w:left w:val="none" w:sz="0" w:space="0" w:color="auto"/>
        <w:bottom w:val="none" w:sz="0" w:space="0" w:color="auto"/>
        <w:right w:val="none" w:sz="0" w:space="0" w:color="auto"/>
      </w:divBdr>
    </w:div>
    <w:div w:id="2047481249">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0BB82-C1A9-4761-B882-235711FD4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3083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Major New Features in x.5</vt:lpstr>
    </vt:vector>
  </TitlesOfParts>
  <Company>OneVision</Company>
  <LinksUpToDate>false</LinksUpToDate>
  <CharactersWithSpaces>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Fenk</cp:lastModifiedBy>
  <cp:revision>18</cp:revision>
  <cp:lastPrinted>2023-04-27T12:27:00Z</cp:lastPrinted>
  <dcterms:created xsi:type="dcterms:W3CDTF">2023-04-28T12:02:00Z</dcterms:created>
  <dcterms:modified xsi:type="dcterms:W3CDTF">2023-07-20T07:33:00Z</dcterms:modified>
</cp:coreProperties>
</file>