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92EBF" w:rsidRPr="007D29CC" w:rsidRDefault="00F23731">
      <w:pPr>
        <w:pStyle w:val="Headline2"/>
        <w:rPr>
          <w:lang w:val="de-DE"/>
        </w:rPr>
      </w:pPr>
      <w:r w:rsidRPr="007D29CC">
        <w:rPr>
          <w:lang w:val="de-DE"/>
        </w:rPr>
        <w:t>PRESSEMITTEILUNG</w:t>
      </w:r>
    </w:p>
    <w:p w:rsidR="00992EBF" w:rsidRDefault="00992EBF">
      <w:pPr>
        <w:pStyle w:val="Headline2"/>
        <w:jc w:val="both"/>
        <w:rPr>
          <w:rFonts w:eastAsiaTheme="minorHAnsi"/>
          <w:lang w:val="de-DE"/>
        </w:rPr>
      </w:pPr>
    </w:p>
    <w:p w:rsidR="002512E9" w:rsidRPr="002512E9" w:rsidRDefault="002512E9">
      <w:pPr>
        <w:pStyle w:val="Headline2"/>
        <w:jc w:val="both"/>
        <w:rPr>
          <w:rFonts w:eastAsiaTheme="minorHAnsi"/>
          <w:lang w:val="de-DE"/>
        </w:rPr>
      </w:pPr>
      <w:r>
        <w:rPr>
          <w:rFonts w:eastAsiaTheme="minorHAnsi"/>
          <w:lang w:val="de-DE"/>
        </w:rPr>
        <w:t xml:space="preserve">NEUER SOFTWARE RELEASE: </w:t>
      </w:r>
      <w:r w:rsidR="00853BEE">
        <w:rPr>
          <w:rFonts w:eastAsiaTheme="minorHAnsi"/>
          <w:lang w:val="de-DE"/>
        </w:rPr>
        <w:t>VIELFÄLTIGE</w:t>
      </w:r>
      <w:r>
        <w:rPr>
          <w:rFonts w:eastAsiaTheme="minorHAnsi"/>
          <w:lang w:val="de-DE"/>
        </w:rPr>
        <w:t xml:space="preserve"> FEATURES ERWEITERN DIE </w:t>
      </w:r>
    </w:p>
    <w:p w:rsidR="006311F3" w:rsidRPr="007D29CC" w:rsidRDefault="002512E9">
      <w:pPr>
        <w:pStyle w:val="Headline2"/>
        <w:jc w:val="both"/>
        <w:rPr>
          <w:rFonts w:eastAsiaTheme="minorHAnsi"/>
          <w:lang w:val="de-DE"/>
        </w:rPr>
      </w:pPr>
      <w:r>
        <w:rPr>
          <w:rFonts w:eastAsiaTheme="minorHAnsi"/>
          <w:lang w:val="de-DE"/>
        </w:rPr>
        <w:t>AUTOMATIONSLÖSUNGEN VON ONEVISION</w:t>
      </w:r>
    </w:p>
    <w:p w:rsidR="002D1F52" w:rsidRDefault="0068422C" w:rsidP="002D1F52">
      <w:pPr>
        <w:pStyle w:val="bodytext"/>
        <w:jc w:val="both"/>
        <w:rPr>
          <w:rFonts w:ascii="Univers 55" w:hAnsi="Univers 55"/>
          <w:b/>
          <w:noProof/>
          <w:sz w:val="22"/>
          <w:lang w:eastAsia="ar-SA"/>
        </w:rPr>
      </w:pPr>
      <w:r>
        <w:rPr>
          <w:rFonts w:ascii="Univers 55" w:hAnsi="Univers 55"/>
          <w:b/>
          <w:noProof/>
          <w:sz w:val="22"/>
          <w:lang w:eastAsia="ar-SA"/>
        </w:rPr>
        <w:t>Dem Leitsatz “Automation Your Way“ ist Automationsexperte OneVision auch bei der Entwicklung seiner neu</w:t>
      </w:r>
      <w:r w:rsidR="00853BEE">
        <w:rPr>
          <w:rFonts w:ascii="Univers 55" w:hAnsi="Univers 55"/>
          <w:b/>
          <w:noProof/>
          <w:sz w:val="22"/>
          <w:lang w:eastAsia="ar-SA"/>
        </w:rPr>
        <w:t xml:space="preserve">esten Software-Version gefolgt. </w:t>
      </w:r>
      <w:r w:rsidR="00970D05">
        <w:rPr>
          <w:rFonts w:ascii="Univers 55" w:hAnsi="Univers 55"/>
          <w:b/>
          <w:noProof/>
          <w:sz w:val="22"/>
          <w:lang w:eastAsia="ar-SA"/>
        </w:rPr>
        <w:t xml:space="preserve">Mit dem </w:t>
      </w:r>
      <w:r w:rsidR="001B7EF7">
        <w:rPr>
          <w:rFonts w:ascii="Univers 55" w:hAnsi="Univers 55"/>
          <w:b/>
          <w:noProof/>
          <w:sz w:val="22"/>
          <w:lang w:eastAsia="ar-SA"/>
        </w:rPr>
        <w:t>neuesten Release</w:t>
      </w:r>
      <w:r w:rsidR="002D1F52">
        <w:rPr>
          <w:rFonts w:ascii="Univers 55" w:hAnsi="Univers 55"/>
          <w:b/>
          <w:noProof/>
          <w:sz w:val="22"/>
          <w:lang w:eastAsia="ar-SA"/>
        </w:rPr>
        <w:t xml:space="preserve"> können Druckdienstleister von noch mehr Flexibilität und Automation in ihren Produktionsprozessen profitieren. </w:t>
      </w:r>
    </w:p>
    <w:p w:rsidR="00DA5D8A" w:rsidRDefault="007D29CC">
      <w:pPr>
        <w:pStyle w:val="bodytext"/>
        <w:jc w:val="both"/>
        <w:rPr>
          <w:rFonts w:ascii="Univers 55" w:hAnsi="Univers 55"/>
          <w:noProof/>
          <w:sz w:val="22"/>
          <w:lang w:eastAsia="ar-SA"/>
        </w:rPr>
      </w:pPr>
      <w:r w:rsidRPr="00CA7A9E">
        <w:rPr>
          <w:rFonts w:ascii="Univers 55" w:hAnsi="Univers 55"/>
          <w:b/>
          <w:noProof/>
          <w:sz w:val="22"/>
          <w:lang w:eastAsia="ar-SA"/>
        </w:rPr>
        <w:t>Regensburg</w:t>
      </w:r>
      <w:r w:rsidR="002D5B85" w:rsidRPr="00CA7A9E">
        <w:rPr>
          <w:rFonts w:ascii="Univers 55" w:hAnsi="Univers 55"/>
          <w:b/>
          <w:noProof/>
          <w:sz w:val="22"/>
          <w:lang w:eastAsia="ar-SA"/>
        </w:rPr>
        <w:t xml:space="preserve">. </w:t>
      </w:r>
      <w:r w:rsidR="00B16D31" w:rsidRPr="00DA5D8A">
        <w:rPr>
          <w:rFonts w:ascii="Univers 55" w:hAnsi="Univers 55"/>
          <w:noProof/>
          <w:sz w:val="22"/>
          <w:lang w:eastAsia="ar-SA"/>
        </w:rPr>
        <w:t>Die</w:t>
      </w:r>
      <w:r w:rsidR="00B16D31">
        <w:rPr>
          <w:rFonts w:ascii="Univers 55" w:hAnsi="Univers 55"/>
          <w:b/>
          <w:noProof/>
          <w:sz w:val="22"/>
          <w:lang w:eastAsia="ar-SA"/>
        </w:rPr>
        <w:t xml:space="preserve"> </w:t>
      </w:r>
      <w:r w:rsidR="00B16D31" w:rsidRPr="00DA5D8A">
        <w:rPr>
          <w:rFonts w:ascii="Univers 55" w:hAnsi="Univers 55"/>
          <w:noProof/>
          <w:sz w:val="22"/>
          <w:lang w:eastAsia="ar-SA"/>
        </w:rPr>
        <w:t xml:space="preserve">Flexibilität und </w:t>
      </w:r>
      <w:r w:rsidR="00B16D31" w:rsidRPr="00B16D31">
        <w:rPr>
          <w:rFonts w:ascii="Univers 55" w:hAnsi="Univers 55"/>
          <w:noProof/>
          <w:sz w:val="22"/>
          <w:lang w:eastAsia="ar-SA"/>
        </w:rPr>
        <w:t>Dynami</w:t>
      </w:r>
      <w:r w:rsidR="00B16D31">
        <w:rPr>
          <w:rFonts w:ascii="Univers 55" w:hAnsi="Univers 55"/>
          <w:noProof/>
          <w:sz w:val="22"/>
          <w:lang w:eastAsia="ar-SA"/>
        </w:rPr>
        <w:t xml:space="preserve">k digitaler Prozesse ist enorm wichtig; das haben nicht nur die </w:t>
      </w:r>
      <w:r w:rsidR="00013BB6">
        <w:rPr>
          <w:rFonts w:ascii="Univers 55" w:hAnsi="Univers 55"/>
          <w:noProof/>
          <w:sz w:val="22"/>
          <w:lang w:eastAsia="ar-SA"/>
        </w:rPr>
        <w:t xml:space="preserve">Entwicklung </w:t>
      </w:r>
      <w:r w:rsidR="00B16D31">
        <w:rPr>
          <w:rFonts w:ascii="Univers 55" w:hAnsi="Univers 55"/>
          <w:noProof/>
          <w:sz w:val="22"/>
          <w:lang w:eastAsia="ar-SA"/>
        </w:rPr>
        <w:t xml:space="preserve">der vergangenen zwei Jahre gezeigt. Mit bedarfsgerechnten </w:t>
      </w:r>
      <w:r w:rsidR="00CA7A9E" w:rsidRPr="00CA7A9E">
        <w:rPr>
          <w:rFonts w:ascii="Univers 55" w:hAnsi="Univers 55"/>
          <w:noProof/>
          <w:sz w:val="22"/>
          <w:lang w:eastAsia="ar-SA"/>
        </w:rPr>
        <w:t>Workflows</w:t>
      </w:r>
      <w:r w:rsidR="00B16D31">
        <w:rPr>
          <w:rFonts w:ascii="Univers 55" w:hAnsi="Univers 55"/>
          <w:noProof/>
          <w:sz w:val="22"/>
          <w:lang w:eastAsia="ar-SA"/>
        </w:rPr>
        <w:t xml:space="preserve"> können Produktionsspitzen a</w:t>
      </w:r>
      <w:r w:rsidR="00DA5D8A">
        <w:rPr>
          <w:rFonts w:ascii="Univers 55" w:hAnsi="Univers 55"/>
          <w:noProof/>
          <w:sz w:val="22"/>
          <w:lang w:eastAsia="ar-SA"/>
        </w:rPr>
        <w:t>usgeglichen</w:t>
      </w:r>
      <w:r w:rsidR="00B16D31">
        <w:rPr>
          <w:rFonts w:ascii="Univers 55" w:hAnsi="Univers 55"/>
          <w:noProof/>
          <w:sz w:val="22"/>
          <w:lang w:eastAsia="ar-SA"/>
        </w:rPr>
        <w:t xml:space="preserve">, neue Produktionsanforderungen unkompliziert angepasst sowie Ressourcen passgenau eingeplant werden. Um </w:t>
      </w:r>
      <w:r w:rsidR="00013BB6">
        <w:rPr>
          <w:rFonts w:ascii="Univers 55" w:hAnsi="Univers 55"/>
          <w:noProof/>
          <w:sz w:val="22"/>
          <w:lang w:eastAsia="ar-SA"/>
        </w:rPr>
        <w:t xml:space="preserve">dies seinen Kunden </w:t>
      </w:r>
      <w:r w:rsidR="00DA5D8A">
        <w:rPr>
          <w:rFonts w:ascii="Univers 55" w:hAnsi="Univers 55"/>
          <w:noProof/>
          <w:sz w:val="22"/>
          <w:lang w:eastAsia="ar-SA"/>
        </w:rPr>
        <w:t xml:space="preserve">noch besser </w:t>
      </w:r>
      <w:r w:rsidR="00B16D31">
        <w:rPr>
          <w:rFonts w:ascii="Univers 55" w:hAnsi="Univers 55"/>
          <w:noProof/>
          <w:sz w:val="22"/>
          <w:lang w:eastAsia="ar-SA"/>
        </w:rPr>
        <w:t>zu</w:t>
      </w:r>
      <w:r w:rsidR="00013BB6">
        <w:rPr>
          <w:rFonts w:ascii="Univers 55" w:hAnsi="Univers 55"/>
          <w:noProof/>
          <w:sz w:val="22"/>
          <w:lang w:eastAsia="ar-SA"/>
        </w:rPr>
        <w:t xml:space="preserve"> ermöglichen, </w:t>
      </w:r>
      <w:r w:rsidR="00DA5D8A">
        <w:rPr>
          <w:rFonts w:ascii="Univers 55" w:hAnsi="Univers 55"/>
          <w:noProof/>
          <w:sz w:val="22"/>
          <w:lang w:eastAsia="ar-SA"/>
        </w:rPr>
        <w:t xml:space="preserve">erweitert </w:t>
      </w:r>
      <w:r w:rsidR="00B16D31">
        <w:rPr>
          <w:rFonts w:ascii="Univers 55" w:hAnsi="Univers 55"/>
          <w:noProof/>
          <w:sz w:val="22"/>
          <w:lang w:eastAsia="ar-SA"/>
        </w:rPr>
        <w:t>OneVision Software seine Lösungen</w:t>
      </w:r>
      <w:r w:rsidR="00DA5D8A">
        <w:rPr>
          <w:rFonts w:ascii="Univers 55" w:hAnsi="Univers 55"/>
          <w:noProof/>
          <w:sz w:val="22"/>
          <w:lang w:eastAsia="ar-SA"/>
        </w:rPr>
        <w:t xml:space="preserve"> </w:t>
      </w:r>
      <w:r w:rsidR="005B57D9">
        <w:rPr>
          <w:rFonts w:ascii="Univers 55" w:hAnsi="Univers 55"/>
          <w:noProof/>
          <w:sz w:val="22"/>
          <w:lang w:eastAsia="ar-SA"/>
        </w:rPr>
        <w:t xml:space="preserve">mit neuen Werkzeugen, die eine </w:t>
      </w:r>
      <w:r w:rsidR="00DA5D8A">
        <w:rPr>
          <w:rFonts w:ascii="Univers 55" w:hAnsi="Univers 55"/>
          <w:noProof/>
          <w:sz w:val="22"/>
          <w:lang w:eastAsia="ar-SA"/>
        </w:rPr>
        <w:t>flexibler</w:t>
      </w:r>
      <w:r w:rsidR="005B57D9">
        <w:rPr>
          <w:rFonts w:ascii="Univers 55" w:hAnsi="Univers 55"/>
          <w:noProof/>
          <w:sz w:val="22"/>
          <w:lang w:eastAsia="ar-SA"/>
        </w:rPr>
        <w:t xml:space="preserve">e Integration sowie vereinfachte Arbeitsweisen </w:t>
      </w:r>
      <w:r w:rsidR="00DA5D8A">
        <w:rPr>
          <w:rFonts w:ascii="Univers 55" w:hAnsi="Univers 55"/>
          <w:noProof/>
          <w:sz w:val="22"/>
          <w:lang w:eastAsia="ar-SA"/>
        </w:rPr>
        <w:t>gewährleisten</w:t>
      </w:r>
      <w:r w:rsidR="005B57D9">
        <w:rPr>
          <w:rFonts w:ascii="Univers 55" w:hAnsi="Univers 55"/>
          <w:noProof/>
          <w:sz w:val="22"/>
          <w:lang w:eastAsia="ar-SA"/>
        </w:rPr>
        <w:t xml:space="preserve">. </w:t>
      </w:r>
    </w:p>
    <w:p w:rsidR="002937EE" w:rsidRPr="002937EE" w:rsidRDefault="00E61FD2">
      <w:pPr>
        <w:pStyle w:val="bodytext"/>
        <w:jc w:val="both"/>
        <w:rPr>
          <w:rFonts w:ascii="Univers 55" w:hAnsi="Univers 55"/>
          <w:b/>
          <w:noProof/>
          <w:sz w:val="22"/>
          <w:lang w:eastAsia="ar-SA"/>
        </w:rPr>
      </w:pPr>
      <w:r>
        <w:rPr>
          <w:rFonts w:ascii="Univers 55" w:hAnsi="Univers 55"/>
          <w:b/>
          <w:noProof/>
          <w:sz w:val="22"/>
          <w:lang w:eastAsia="ar-SA"/>
        </w:rPr>
        <w:t>Einfache</w:t>
      </w:r>
      <w:r w:rsidR="001E06FC">
        <w:rPr>
          <w:rFonts w:ascii="Univers 55" w:hAnsi="Univers 55"/>
          <w:b/>
          <w:noProof/>
          <w:sz w:val="22"/>
          <w:lang w:eastAsia="ar-SA"/>
        </w:rPr>
        <w:t xml:space="preserve"> Integration mit Front</w:t>
      </w:r>
      <w:bookmarkStart w:id="0" w:name="_GoBack"/>
      <w:bookmarkEnd w:id="0"/>
      <w:r w:rsidR="002937EE" w:rsidRPr="002937EE">
        <w:rPr>
          <w:rFonts w:ascii="Univers 55" w:hAnsi="Univers 55"/>
          <w:b/>
          <w:noProof/>
          <w:sz w:val="22"/>
          <w:lang w:eastAsia="ar-SA"/>
        </w:rPr>
        <w:t>-Ends und Produktionsgeräten</w:t>
      </w:r>
    </w:p>
    <w:p w:rsidR="002E1ADB" w:rsidRPr="002E1ADB" w:rsidRDefault="002D1F52" w:rsidP="002E1ADB">
      <w:pPr>
        <w:pStyle w:val="bodytext"/>
        <w:jc w:val="both"/>
        <w:rPr>
          <w:rFonts w:ascii="Univers 55" w:hAnsi="Univers 55"/>
          <w:noProof/>
          <w:sz w:val="22"/>
          <w:lang w:eastAsia="ar-SA"/>
        </w:rPr>
      </w:pPr>
      <w:r>
        <w:rPr>
          <w:rFonts w:ascii="Univers 55" w:hAnsi="Univers 55"/>
          <w:noProof/>
          <w:sz w:val="22"/>
          <w:lang w:eastAsia="ar-SA"/>
        </w:rPr>
        <w:t>Grundgerüst aller OneVision Software-Lösungen ist das flexible Workflow Management System Workspace P</w:t>
      </w:r>
      <w:r w:rsidR="00E61FD2">
        <w:rPr>
          <w:rFonts w:ascii="Univers 55" w:hAnsi="Univers 55"/>
          <w:noProof/>
          <w:sz w:val="22"/>
          <w:lang w:eastAsia="ar-SA"/>
        </w:rPr>
        <w:t>ro X. Mit der neuen Version</w:t>
      </w:r>
      <w:r w:rsidR="001B7EF7">
        <w:rPr>
          <w:rFonts w:ascii="Univers 55" w:hAnsi="Univers 55"/>
          <w:noProof/>
          <w:sz w:val="22"/>
          <w:lang w:eastAsia="ar-SA"/>
        </w:rPr>
        <w:t xml:space="preserve"> </w:t>
      </w:r>
      <w:r w:rsidR="00E61FD2">
        <w:rPr>
          <w:rFonts w:ascii="Univers 55" w:hAnsi="Univers 55"/>
          <w:noProof/>
          <w:sz w:val="22"/>
          <w:lang w:eastAsia="ar-SA"/>
        </w:rPr>
        <w:t xml:space="preserve">wurde dieses erneut </w:t>
      </w:r>
      <w:r w:rsidR="00970D05">
        <w:rPr>
          <w:rFonts w:ascii="Univers 55" w:hAnsi="Univers 55"/>
          <w:noProof/>
          <w:sz w:val="22"/>
          <w:lang w:eastAsia="ar-SA"/>
        </w:rPr>
        <w:t>gestärkt: D</w:t>
      </w:r>
      <w:r>
        <w:rPr>
          <w:rFonts w:ascii="Univers 55" w:hAnsi="Univers 55"/>
          <w:noProof/>
          <w:sz w:val="22"/>
          <w:lang w:eastAsia="ar-SA"/>
        </w:rPr>
        <w:t xml:space="preserve">ie Erstellung </w:t>
      </w:r>
      <w:r w:rsidRPr="002E1ADB">
        <w:rPr>
          <w:rFonts w:ascii="Univers 55" w:hAnsi="Univers 55"/>
          <w:noProof/>
          <w:sz w:val="22"/>
          <w:lang w:eastAsia="ar-SA"/>
        </w:rPr>
        <w:t xml:space="preserve">von Workflows </w:t>
      </w:r>
      <w:r>
        <w:rPr>
          <w:rFonts w:ascii="Univers 55" w:hAnsi="Univers 55"/>
          <w:noProof/>
          <w:sz w:val="22"/>
          <w:lang w:eastAsia="ar-SA"/>
        </w:rPr>
        <w:t xml:space="preserve">sowie </w:t>
      </w:r>
      <w:r w:rsidRPr="002E1ADB">
        <w:rPr>
          <w:rFonts w:ascii="Univers 55" w:hAnsi="Univers 55"/>
          <w:noProof/>
          <w:sz w:val="22"/>
          <w:lang w:eastAsia="ar-SA"/>
        </w:rPr>
        <w:t xml:space="preserve">die Integration mit Front-Ends und Produktionsgeräten </w:t>
      </w:r>
      <w:r w:rsidR="00970D05">
        <w:rPr>
          <w:rFonts w:ascii="Univers 55" w:hAnsi="Univers 55"/>
          <w:noProof/>
          <w:sz w:val="22"/>
          <w:lang w:eastAsia="ar-SA"/>
        </w:rPr>
        <w:t>wird</w:t>
      </w:r>
      <w:r>
        <w:rPr>
          <w:rFonts w:ascii="Univers 55" w:hAnsi="Univers 55"/>
          <w:noProof/>
          <w:sz w:val="22"/>
          <w:lang w:eastAsia="ar-SA"/>
        </w:rPr>
        <w:t xml:space="preserve"> einfacher und leistungsfähiger. Das</w:t>
      </w:r>
      <w:r w:rsidRPr="002E1ADB">
        <w:rPr>
          <w:rFonts w:ascii="Univers 55" w:hAnsi="Univers 55"/>
          <w:noProof/>
          <w:sz w:val="22"/>
          <w:lang w:eastAsia="ar-SA"/>
        </w:rPr>
        <w:t xml:space="preserve"> neue Modul </w:t>
      </w:r>
      <w:r w:rsidR="00EC0B3E">
        <w:rPr>
          <w:rFonts w:ascii="Univers 55" w:hAnsi="Univers 55"/>
          <w:noProof/>
          <w:sz w:val="22"/>
          <w:lang w:eastAsia="ar-SA"/>
        </w:rPr>
        <w:t>„</w:t>
      </w:r>
      <w:r w:rsidRPr="002E1ADB">
        <w:rPr>
          <w:rFonts w:ascii="Univers 55" w:hAnsi="Univers 55"/>
          <w:noProof/>
          <w:sz w:val="22"/>
          <w:lang w:eastAsia="ar-SA"/>
        </w:rPr>
        <w:t>HTTP-Befehle senden</w:t>
      </w:r>
      <w:r w:rsidR="00EC0B3E">
        <w:rPr>
          <w:rFonts w:ascii="Univers 55" w:hAnsi="Univers 55"/>
          <w:noProof/>
          <w:sz w:val="22"/>
          <w:lang w:eastAsia="ar-SA"/>
        </w:rPr>
        <w:t>“</w:t>
      </w:r>
      <w:r w:rsidRPr="002E1ADB">
        <w:rPr>
          <w:rFonts w:ascii="Univers 55" w:hAnsi="Univers 55"/>
          <w:noProof/>
          <w:sz w:val="22"/>
          <w:lang w:eastAsia="ar-SA"/>
        </w:rPr>
        <w:t xml:space="preserve"> </w:t>
      </w:r>
      <w:r>
        <w:rPr>
          <w:rFonts w:ascii="Univers 55" w:hAnsi="Univers 55"/>
          <w:noProof/>
          <w:sz w:val="22"/>
          <w:lang w:eastAsia="ar-SA"/>
        </w:rPr>
        <w:t xml:space="preserve">ermöglicht </w:t>
      </w:r>
      <w:r w:rsidRPr="002E1ADB">
        <w:rPr>
          <w:rFonts w:ascii="Univers 55" w:hAnsi="Univers 55"/>
          <w:noProof/>
          <w:sz w:val="22"/>
          <w:lang w:eastAsia="ar-SA"/>
        </w:rPr>
        <w:t>eine einfache Kommunikation mit anderen webbasierten Werkzeugen.</w:t>
      </w:r>
      <w:r w:rsidR="002937EE">
        <w:rPr>
          <w:rFonts w:ascii="Univers 55" w:hAnsi="Univers 55"/>
          <w:noProof/>
          <w:sz w:val="22"/>
          <w:lang w:eastAsia="ar-SA"/>
        </w:rPr>
        <w:t xml:space="preserve"> </w:t>
      </w:r>
      <w:r w:rsidR="002E1ADB" w:rsidRPr="002E1ADB">
        <w:rPr>
          <w:rFonts w:ascii="Univers 55" w:hAnsi="Univers 55"/>
          <w:noProof/>
          <w:sz w:val="22"/>
          <w:lang w:eastAsia="ar-SA"/>
        </w:rPr>
        <w:t xml:space="preserve">Untergeordnete Produktionslinien </w:t>
      </w:r>
      <w:r w:rsidR="002937EE">
        <w:rPr>
          <w:rFonts w:ascii="Univers 55" w:hAnsi="Univers 55"/>
          <w:noProof/>
          <w:sz w:val="22"/>
          <w:lang w:eastAsia="ar-SA"/>
        </w:rPr>
        <w:t xml:space="preserve">schaffen </w:t>
      </w:r>
      <w:r w:rsidR="002E1ADB" w:rsidRPr="002E1ADB">
        <w:rPr>
          <w:rFonts w:ascii="Univers 55" w:hAnsi="Univers 55"/>
          <w:noProof/>
          <w:sz w:val="22"/>
          <w:lang w:eastAsia="ar-SA"/>
        </w:rPr>
        <w:t>eine bessere Strukturierung von Workflows und die</w:t>
      </w:r>
      <w:r w:rsidR="00DA5D8A">
        <w:rPr>
          <w:rFonts w:ascii="Univers 55" w:hAnsi="Univers 55"/>
          <w:noProof/>
          <w:sz w:val="22"/>
          <w:lang w:eastAsia="ar-SA"/>
        </w:rPr>
        <w:t xml:space="preserve"> </w:t>
      </w:r>
      <w:r w:rsidR="000006CB">
        <w:rPr>
          <w:rFonts w:ascii="Univers 55" w:hAnsi="Univers 55"/>
          <w:noProof/>
          <w:sz w:val="22"/>
          <w:lang w:eastAsia="ar-SA"/>
        </w:rPr>
        <w:t>Bündelung widerkeh</w:t>
      </w:r>
      <w:r w:rsidR="00203E3C">
        <w:rPr>
          <w:rFonts w:ascii="Univers 55" w:hAnsi="Univers 55"/>
          <w:noProof/>
          <w:sz w:val="22"/>
          <w:lang w:eastAsia="ar-SA"/>
        </w:rPr>
        <w:t>render</w:t>
      </w:r>
      <w:r w:rsidR="002E1ADB" w:rsidRPr="002E1ADB">
        <w:rPr>
          <w:rFonts w:ascii="Univers 55" w:hAnsi="Univers 55"/>
          <w:noProof/>
          <w:sz w:val="22"/>
          <w:lang w:eastAsia="ar-SA"/>
        </w:rPr>
        <w:t xml:space="preserve"> Arbeitsschritte in separaten Produktionslinien. </w:t>
      </w:r>
      <w:r w:rsidR="00203E3C">
        <w:rPr>
          <w:rFonts w:ascii="Univers 55" w:hAnsi="Univers 55"/>
          <w:noProof/>
          <w:sz w:val="22"/>
          <w:lang w:eastAsia="ar-SA"/>
        </w:rPr>
        <w:t>Beim Bedarf höherer Durchsätze</w:t>
      </w:r>
      <w:r w:rsidR="002E1ADB" w:rsidRPr="002E1ADB">
        <w:rPr>
          <w:rFonts w:ascii="Univers 55" w:hAnsi="Univers 55"/>
          <w:noProof/>
          <w:sz w:val="22"/>
          <w:lang w:eastAsia="ar-SA"/>
        </w:rPr>
        <w:t xml:space="preserve"> </w:t>
      </w:r>
      <w:r w:rsidR="002937EE">
        <w:rPr>
          <w:rFonts w:ascii="Univers 55" w:hAnsi="Univers 55"/>
          <w:noProof/>
          <w:sz w:val="22"/>
          <w:lang w:eastAsia="ar-SA"/>
        </w:rPr>
        <w:t xml:space="preserve">erzielt </w:t>
      </w:r>
      <w:r w:rsidR="002E1ADB" w:rsidRPr="002E1ADB">
        <w:rPr>
          <w:rFonts w:ascii="Univers 55" w:hAnsi="Univers 55"/>
          <w:noProof/>
          <w:sz w:val="22"/>
          <w:lang w:eastAsia="ar-SA"/>
        </w:rPr>
        <w:t xml:space="preserve">die </w:t>
      </w:r>
      <w:r w:rsidR="00203E3C">
        <w:rPr>
          <w:rFonts w:ascii="Univers 55" w:hAnsi="Univers 55"/>
          <w:noProof/>
          <w:sz w:val="22"/>
          <w:lang w:eastAsia="ar-SA"/>
        </w:rPr>
        <w:t>optimierte</w:t>
      </w:r>
      <w:r w:rsidR="00203E3C" w:rsidRPr="002E1ADB">
        <w:rPr>
          <w:rFonts w:ascii="Univers 55" w:hAnsi="Univers 55"/>
          <w:noProof/>
          <w:sz w:val="22"/>
          <w:lang w:eastAsia="ar-SA"/>
        </w:rPr>
        <w:t xml:space="preserve"> </w:t>
      </w:r>
      <w:r w:rsidR="002E1ADB" w:rsidRPr="002E1ADB">
        <w:rPr>
          <w:rFonts w:ascii="Univers 55" w:hAnsi="Univers 55"/>
          <w:noProof/>
          <w:sz w:val="22"/>
          <w:lang w:eastAsia="ar-SA"/>
        </w:rPr>
        <w:t xml:space="preserve">Verteilung der Aufträge </w:t>
      </w:r>
      <w:r w:rsidR="00203E3C">
        <w:rPr>
          <w:rFonts w:ascii="Univers 55" w:hAnsi="Univers 55"/>
          <w:noProof/>
          <w:sz w:val="22"/>
          <w:lang w:eastAsia="ar-SA"/>
        </w:rPr>
        <w:t xml:space="preserve">des Workspace Balance Systems </w:t>
      </w:r>
      <w:r w:rsidR="002E1ADB" w:rsidRPr="002E1ADB">
        <w:rPr>
          <w:rFonts w:ascii="Univers 55" w:hAnsi="Univers 55"/>
          <w:noProof/>
          <w:sz w:val="22"/>
          <w:lang w:eastAsia="ar-SA"/>
        </w:rPr>
        <w:t xml:space="preserve">eine höhere Leistung der einzelnen Clients. </w:t>
      </w:r>
    </w:p>
    <w:p w:rsidR="00E61FD2" w:rsidRDefault="002E1ADB" w:rsidP="002E1ADB">
      <w:pPr>
        <w:pStyle w:val="bodytext"/>
        <w:jc w:val="both"/>
        <w:rPr>
          <w:rFonts w:ascii="Univers 55" w:hAnsi="Univers 55"/>
          <w:noProof/>
          <w:sz w:val="22"/>
          <w:lang w:eastAsia="ar-SA"/>
        </w:rPr>
      </w:pPr>
      <w:r w:rsidRPr="002E1ADB">
        <w:rPr>
          <w:rFonts w:ascii="Univers 55" w:hAnsi="Univers 55"/>
          <w:noProof/>
          <w:sz w:val="22"/>
          <w:lang w:eastAsia="ar-SA"/>
        </w:rPr>
        <w:t>Die Erweiterungen der</w:t>
      </w:r>
      <w:r w:rsidR="002937EE">
        <w:rPr>
          <w:rFonts w:ascii="Univers 55" w:hAnsi="Univers 55"/>
          <w:noProof/>
          <w:sz w:val="22"/>
          <w:lang w:eastAsia="ar-SA"/>
        </w:rPr>
        <w:t xml:space="preserve"> Integrationsmodule für Produktionsgeräte wie der </w:t>
      </w:r>
      <w:r w:rsidRPr="002E1ADB">
        <w:rPr>
          <w:rFonts w:ascii="Univers 55" w:hAnsi="Univers 55"/>
          <w:noProof/>
          <w:sz w:val="22"/>
          <w:lang w:eastAsia="ar-SA"/>
        </w:rPr>
        <w:t>Konica Minolta Ac</w:t>
      </w:r>
      <w:r w:rsidR="002937EE">
        <w:rPr>
          <w:rFonts w:ascii="Univers 55" w:hAnsi="Univers 55"/>
          <w:noProof/>
          <w:sz w:val="22"/>
          <w:lang w:eastAsia="ar-SA"/>
        </w:rPr>
        <w:t xml:space="preserve">curioJet KM-1, Canon PRISMAsync, </w:t>
      </w:r>
      <w:r w:rsidRPr="002E1ADB">
        <w:rPr>
          <w:rFonts w:ascii="Univers 55" w:hAnsi="Univers 55"/>
          <w:noProof/>
          <w:sz w:val="22"/>
          <w:lang w:eastAsia="ar-SA"/>
        </w:rPr>
        <w:t>Zünd Cut Center</w:t>
      </w:r>
      <w:r w:rsidR="002937EE">
        <w:rPr>
          <w:rFonts w:ascii="Univers 55" w:hAnsi="Univers 55"/>
          <w:noProof/>
          <w:sz w:val="22"/>
          <w:lang w:eastAsia="ar-SA"/>
        </w:rPr>
        <w:t xml:space="preserve"> und C.P. Bourg</w:t>
      </w:r>
      <w:r w:rsidRPr="002E1ADB">
        <w:rPr>
          <w:rFonts w:ascii="Univers 55" w:hAnsi="Univers 55"/>
          <w:noProof/>
          <w:sz w:val="22"/>
          <w:lang w:eastAsia="ar-SA"/>
        </w:rPr>
        <w:t xml:space="preserve"> </w:t>
      </w:r>
      <w:r w:rsidR="002937EE">
        <w:rPr>
          <w:rFonts w:ascii="Univers 55" w:hAnsi="Univers 55"/>
          <w:noProof/>
          <w:sz w:val="22"/>
          <w:lang w:eastAsia="ar-SA"/>
        </w:rPr>
        <w:t xml:space="preserve">sorgen für eine reibungslose </w:t>
      </w:r>
      <w:r w:rsidRPr="002E1ADB">
        <w:rPr>
          <w:rFonts w:ascii="Univers 55" w:hAnsi="Univers 55"/>
          <w:noProof/>
          <w:sz w:val="22"/>
          <w:lang w:eastAsia="ar-SA"/>
        </w:rPr>
        <w:t xml:space="preserve">Steuerung dieser Produktionsgeräte. </w:t>
      </w:r>
    </w:p>
    <w:p w:rsidR="00E61FD2" w:rsidRPr="004810A8" w:rsidRDefault="004810A8" w:rsidP="002E1ADB">
      <w:pPr>
        <w:pStyle w:val="bodytext"/>
        <w:jc w:val="both"/>
        <w:rPr>
          <w:rFonts w:ascii="Univers 55" w:hAnsi="Univers 55"/>
          <w:b/>
          <w:noProof/>
          <w:sz w:val="22"/>
          <w:lang w:eastAsia="ar-SA"/>
        </w:rPr>
      </w:pPr>
      <w:r w:rsidRPr="004810A8">
        <w:rPr>
          <w:rFonts w:ascii="Univers 55" w:hAnsi="Univers 55"/>
          <w:b/>
          <w:noProof/>
          <w:sz w:val="22"/>
          <w:lang w:eastAsia="ar-SA"/>
        </w:rPr>
        <w:t>Neue Features auch bei der Dateiaufbereitung</w:t>
      </w:r>
    </w:p>
    <w:p w:rsidR="002E1ADB" w:rsidRDefault="002937EE" w:rsidP="002E1ADB">
      <w:pPr>
        <w:pStyle w:val="bodytext"/>
        <w:jc w:val="both"/>
        <w:rPr>
          <w:rFonts w:ascii="Univers 55" w:hAnsi="Univers 55"/>
          <w:noProof/>
          <w:sz w:val="22"/>
          <w:lang w:eastAsia="ar-SA"/>
        </w:rPr>
      </w:pPr>
      <w:r>
        <w:rPr>
          <w:rFonts w:ascii="Univers 55" w:hAnsi="Univers 55"/>
          <w:noProof/>
          <w:sz w:val="22"/>
          <w:lang w:eastAsia="ar-SA"/>
        </w:rPr>
        <w:t xml:space="preserve">Bei der </w:t>
      </w:r>
      <w:r w:rsidR="00601642">
        <w:rPr>
          <w:rFonts w:ascii="Univers 55" w:hAnsi="Univers 55"/>
          <w:noProof/>
          <w:sz w:val="22"/>
          <w:lang w:eastAsia="ar-SA"/>
        </w:rPr>
        <w:t xml:space="preserve">Druckdatenaufbereitung </w:t>
      </w:r>
      <w:r>
        <w:rPr>
          <w:rFonts w:ascii="Univers 55" w:hAnsi="Univers 55"/>
          <w:noProof/>
          <w:sz w:val="22"/>
          <w:lang w:eastAsia="ar-SA"/>
        </w:rPr>
        <w:t>wurde die Handhabung von Barcodes optimiert: Erkannte Barcodes können</w:t>
      </w:r>
      <w:r w:rsidR="00970D05">
        <w:rPr>
          <w:rFonts w:ascii="Univers 55" w:hAnsi="Univers 55"/>
          <w:noProof/>
          <w:sz w:val="22"/>
          <w:lang w:eastAsia="ar-SA"/>
        </w:rPr>
        <w:t xml:space="preserve"> nun </w:t>
      </w:r>
      <w:r w:rsidR="00601642">
        <w:rPr>
          <w:rFonts w:ascii="Univers 55" w:hAnsi="Univers 55"/>
          <w:noProof/>
          <w:sz w:val="22"/>
          <w:lang w:eastAsia="ar-SA"/>
        </w:rPr>
        <w:t xml:space="preserve">ersetzt </w:t>
      </w:r>
      <w:r w:rsidR="00970D05">
        <w:rPr>
          <w:rFonts w:ascii="Univers 55" w:hAnsi="Univers 55"/>
          <w:noProof/>
          <w:sz w:val="22"/>
          <w:lang w:eastAsia="ar-SA"/>
        </w:rPr>
        <w:t>und Code-</w:t>
      </w:r>
      <w:r w:rsidR="00601642">
        <w:rPr>
          <w:rFonts w:ascii="Univers 55" w:hAnsi="Univers 55"/>
          <w:noProof/>
          <w:sz w:val="22"/>
          <w:lang w:eastAsia="ar-SA"/>
        </w:rPr>
        <w:t xml:space="preserve"> </w:t>
      </w:r>
      <w:r w:rsidR="00970D05">
        <w:rPr>
          <w:rFonts w:ascii="Univers 55" w:hAnsi="Univers 55"/>
          <w:noProof/>
          <w:sz w:val="22"/>
          <w:lang w:eastAsia="ar-SA"/>
        </w:rPr>
        <w:t>sowie</w:t>
      </w:r>
      <w:r>
        <w:rPr>
          <w:rFonts w:ascii="Univers 55" w:hAnsi="Univers 55"/>
          <w:noProof/>
          <w:sz w:val="22"/>
          <w:lang w:eastAsia="ar-SA"/>
        </w:rPr>
        <w:t xml:space="preserve"> Hintergrundfarben für spezielle Anforderungen definiert werden. </w:t>
      </w:r>
      <w:r w:rsidR="00601642">
        <w:rPr>
          <w:rFonts w:ascii="Univers 55" w:hAnsi="Univers 55"/>
          <w:noProof/>
          <w:sz w:val="22"/>
          <w:lang w:eastAsia="ar-SA"/>
        </w:rPr>
        <w:t xml:space="preserve">Workflows </w:t>
      </w:r>
      <w:r w:rsidR="000006CB">
        <w:rPr>
          <w:rFonts w:ascii="Univers 55" w:hAnsi="Univers 55"/>
          <w:noProof/>
          <w:sz w:val="22"/>
          <w:lang w:eastAsia="ar-SA"/>
        </w:rPr>
        <w:t>zur V</w:t>
      </w:r>
      <w:r w:rsidR="00601642">
        <w:rPr>
          <w:rFonts w:ascii="Univers 55" w:hAnsi="Univers 55"/>
          <w:noProof/>
          <w:sz w:val="22"/>
          <w:lang w:eastAsia="ar-SA"/>
        </w:rPr>
        <w:t>erarbeitung m</w:t>
      </w:r>
      <w:r w:rsidR="002E1ADB" w:rsidRPr="002E1ADB">
        <w:rPr>
          <w:rFonts w:ascii="Univers 55" w:hAnsi="Univers 55"/>
          <w:noProof/>
          <w:sz w:val="22"/>
          <w:lang w:eastAsia="ar-SA"/>
        </w:rPr>
        <w:t>ehrseitige</w:t>
      </w:r>
      <w:r w:rsidR="00601642">
        <w:rPr>
          <w:rFonts w:ascii="Univers 55" w:hAnsi="Univers 55"/>
          <w:noProof/>
          <w:sz w:val="22"/>
          <w:lang w:eastAsia="ar-SA"/>
        </w:rPr>
        <w:t>r</w:t>
      </w:r>
      <w:r w:rsidR="002E1ADB" w:rsidRPr="002E1ADB">
        <w:rPr>
          <w:rFonts w:ascii="Univers 55" w:hAnsi="Univers 55"/>
          <w:noProof/>
          <w:sz w:val="22"/>
          <w:lang w:eastAsia="ar-SA"/>
        </w:rPr>
        <w:t xml:space="preserve"> </w:t>
      </w:r>
      <w:r w:rsidR="00601642">
        <w:rPr>
          <w:rFonts w:ascii="Univers 55" w:hAnsi="Univers 55"/>
          <w:noProof/>
          <w:sz w:val="22"/>
          <w:lang w:eastAsia="ar-SA"/>
        </w:rPr>
        <w:t>Dokumente</w:t>
      </w:r>
      <w:r w:rsidR="00601642" w:rsidRPr="002E1ADB">
        <w:rPr>
          <w:rFonts w:ascii="Univers 55" w:hAnsi="Univers 55"/>
          <w:noProof/>
          <w:sz w:val="22"/>
          <w:lang w:eastAsia="ar-SA"/>
        </w:rPr>
        <w:t xml:space="preserve"> </w:t>
      </w:r>
      <w:r w:rsidR="002E1ADB" w:rsidRPr="002E1ADB">
        <w:rPr>
          <w:rFonts w:ascii="Univers 55" w:hAnsi="Univers 55"/>
          <w:noProof/>
          <w:sz w:val="22"/>
          <w:lang w:eastAsia="ar-SA"/>
        </w:rPr>
        <w:t>werden durch die sehr flexiblen Optionen für das Einf</w:t>
      </w:r>
      <w:r>
        <w:rPr>
          <w:rFonts w:ascii="Univers 55" w:hAnsi="Univers 55"/>
          <w:noProof/>
          <w:sz w:val="22"/>
          <w:lang w:eastAsia="ar-SA"/>
        </w:rPr>
        <w:t xml:space="preserve">ügen von Leerseiten erweitert. </w:t>
      </w:r>
    </w:p>
    <w:p w:rsidR="002E1ADB" w:rsidRPr="002E1ADB" w:rsidRDefault="00E61FD2" w:rsidP="002E1ADB">
      <w:pPr>
        <w:pStyle w:val="bodytext"/>
        <w:jc w:val="both"/>
        <w:rPr>
          <w:rFonts w:ascii="Univers 55" w:hAnsi="Univers 55"/>
          <w:noProof/>
          <w:sz w:val="22"/>
          <w:lang w:eastAsia="ar-SA"/>
        </w:rPr>
      </w:pPr>
      <w:r>
        <w:rPr>
          <w:rFonts w:ascii="Univers 55" w:hAnsi="Univers 55"/>
          <w:noProof/>
          <w:sz w:val="22"/>
          <w:lang w:eastAsia="ar-SA"/>
        </w:rPr>
        <w:t xml:space="preserve">Im Bereich Nesting ermöglicht die Kombination von einseitigen und doppelseitigen Aufträgen </w:t>
      </w:r>
      <w:r w:rsidR="00970D05">
        <w:rPr>
          <w:rFonts w:ascii="Univers 55" w:hAnsi="Univers 55"/>
          <w:noProof/>
          <w:sz w:val="22"/>
          <w:lang w:eastAsia="ar-SA"/>
        </w:rPr>
        <w:t>mehr Flexibilität. Zudem wurd</w:t>
      </w:r>
      <w:r w:rsidR="004810A8">
        <w:rPr>
          <w:rFonts w:ascii="Univers 55" w:hAnsi="Univers 55"/>
          <w:noProof/>
          <w:sz w:val="22"/>
          <w:lang w:eastAsia="ar-SA"/>
        </w:rPr>
        <w:t xml:space="preserve">en </w:t>
      </w:r>
      <w:r>
        <w:rPr>
          <w:rFonts w:ascii="Univers 55" w:hAnsi="Univers 55"/>
          <w:noProof/>
          <w:sz w:val="22"/>
          <w:lang w:eastAsia="ar-SA"/>
        </w:rPr>
        <w:t xml:space="preserve">die Konfigurationsoptionen für </w:t>
      </w:r>
      <w:r w:rsidR="002E1ADB" w:rsidRPr="002E1ADB">
        <w:rPr>
          <w:rFonts w:ascii="Univers 55" w:hAnsi="Univers 55"/>
          <w:noProof/>
          <w:sz w:val="22"/>
          <w:lang w:eastAsia="ar-SA"/>
        </w:rPr>
        <w:t>Summa-Marken und Schnittlinien</w:t>
      </w:r>
      <w:r>
        <w:rPr>
          <w:rFonts w:ascii="Univers 55" w:hAnsi="Univers 55"/>
          <w:noProof/>
          <w:sz w:val="22"/>
          <w:lang w:eastAsia="ar-SA"/>
        </w:rPr>
        <w:t xml:space="preserve"> erweitert.</w:t>
      </w:r>
    </w:p>
    <w:p w:rsidR="002512E9" w:rsidRPr="009F2A53" w:rsidRDefault="002512E9">
      <w:pPr>
        <w:pStyle w:val="Headline2"/>
        <w:jc w:val="both"/>
        <w:rPr>
          <w:rFonts w:eastAsiaTheme="minorHAnsi"/>
          <w:noProof w:val="0"/>
          <w:sz w:val="20"/>
          <w:lang w:val="de-DE"/>
        </w:rPr>
      </w:pPr>
    </w:p>
    <w:p w:rsidR="002512E9" w:rsidRPr="009F2A53" w:rsidRDefault="009F2A53">
      <w:pPr>
        <w:pStyle w:val="Headline2"/>
        <w:jc w:val="both"/>
        <w:rPr>
          <w:b w:val="0"/>
          <w:lang w:val="de-DE"/>
        </w:rPr>
      </w:pPr>
      <w:r w:rsidRPr="009F2A53">
        <w:rPr>
          <w:b w:val="0"/>
          <w:lang w:val="de-DE"/>
        </w:rPr>
        <w:t>Mit dem Release der neuen</w:t>
      </w:r>
      <w:r>
        <w:rPr>
          <w:b w:val="0"/>
          <w:lang w:val="de-DE"/>
        </w:rPr>
        <w:t xml:space="preserve"> Software-Version folgt OneVision weiterhin seinen hohen Qualitäts- und Serviceanspruch und verhilft Druckdienstleister weltweit zu einer wirtschaftlicheren Druckproduktion. </w:t>
      </w:r>
      <w:r w:rsidRPr="009F2A53">
        <w:rPr>
          <w:b w:val="0"/>
          <w:lang w:val="de-DE"/>
        </w:rPr>
        <w:t>Erfahren Sie mehr zur Automation in der Druckproduktion in unseren Webinaren:</w:t>
      </w:r>
      <w:r w:rsidR="00DA5D8A">
        <w:rPr>
          <w:b w:val="0"/>
          <w:lang w:val="de-DE"/>
        </w:rPr>
        <w:t xml:space="preserve"> www.onevision.com/webinare</w:t>
      </w:r>
      <w:r w:rsidRPr="009F2A53">
        <w:rPr>
          <w:b w:val="0"/>
          <w:lang w:val="de-DE"/>
        </w:rPr>
        <w:t xml:space="preserve"> </w:t>
      </w:r>
    </w:p>
    <w:p w:rsidR="002512E9" w:rsidRPr="009F2A53" w:rsidRDefault="002512E9">
      <w:pPr>
        <w:pStyle w:val="Headline2"/>
        <w:jc w:val="both"/>
        <w:rPr>
          <w:rFonts w:eastAsiaTheme="minorHAnsi"/>
          <w:noProof w:val="0"/>
          <w:sz w:val="20"/>
          <w:lang w:val="de-DE"/>
        </w:rPr>
      </w:pPr>
    </w:p>
    <w:p w:rsidR="002512E9" w:rsidRPr="009F2A53" w:rsidRDefault="002512E9">
      <w:pPr>
        <w:pStyle w:val="Headline2"/>
        <w:jc w:val="both"/>
        <w:rPr>
          <w:rFonts w:eastAsiaTheme="minorHAnsi"/>
          <w:b w:val="0"/>
          <w:noProof w:val="0"/>
          <w:sz w:val="20"/>
          <w:lang w:val="de-DE"/>
        </w:rPr>
      </w:pPr>
    </w:p>
    <w:p w:rsidR="002512E9" w:rsidRPr="009F2A53" w:rsidRDefault="002512E9">
      <w:pPr>
        <w:pStyle w:val="Headline2"/>
        <w:jc w:val="both"/>
        <w:rPr>
          <w:rFonts w:eastAsiaTheme="minorHAnsi"/>
          <w:noProof w:val="0"/>
          <w:sz w:val="20"/>
          <w:lang w:val="de-DE"/>
        </w:rPr>
      </w:pPr>
    </w:p>
    <w:p w:rsidR="007D29CC" w:rsidRPr="009F2A53" w:rsidRDefault="007D29CC" w:rsidP="007D29CC">
      <w:pPr>
        <w:rPr>
          <w:rFonts w:ascii="Univers LT Std 55" w:hAnsi="Univers LT Std 55"/>
          <w:bCs/>
          <w:sz w:val="18"/>
          <w:szCs w:val="18"/>
        </w:rPr>
      </w:pPr>
      <w:r w:rsidRPr="009F2A53">
        <w:rPr>
          <w:b/>
          <w:sz w:val="18"/>
          <w:szCs w:val="18"/>
        </w:rPr>
        <w:t>Über</w:t>
      </w:r>
      <w:r w:rsidR="002D5B85" w:rsidRPr="009F2A53">
        <w:rPr>
          <w:b/>
          <w:sz w:val="18"/>
          <w:szCs w:val="18"/>
        </w:rPr>
        <w:t xml:space="preserve"> </w:t>
      </w:r>
      <w:proofErr w:type="spellStart"/>
      <w:r w:rsidR="002D5B85" w:rsidRPr="009F2A53">
        <w:rPr>
          <w:b/>
          <w:sz w:val="18"/>
          <w:szCs w:val="18"/>
        </w:rPr>
        <w:t>OneVision</w:t>
      </w:r>
      <w:proofErr w:type="spellEnd"/>
      <w:r w:rsidR="002D5B85" w:rsidRPr="009F2A53">
        <w:rPr>
          <w:b/>
          <w:sz w:val="18"/>
          <w:szCs w:val="18"/>
        </w:rPr>
        <w:t xml:space="preserve"> Software:</w:t>
      </w:r>
    </w:p>
    <w:p w:rsidR="007D29CC" w:rsidRPr="002E1ADB" w:rsidRDefault="007D29CC" w:rsidP="007D29CC">
      <w:pPr>
        <w:jc w:val="both"/>
        <w:rPr>
          <w:sz w:val="18"/>
          <w:szCs w:val="18"/>
        </w:rPr>
      </w:pPr>
      <w:r w:rsidRPr="007D29CC">
        <w:rPr>
          <w:sz w:val="18"/>
          <w:szCs w:val="18"/>
        </w:rPr>
        <w:t xml:space="preserve">Die </w:t>
      </w:r>
      <w:proofErr w:type="spellStart"/>
      <w:r w:rsidRPr="007D29CC">
        <w:rPr>
          <w:sz w:val="18"/>
          <w:szCs w:val="18"/>
        </w:rPr>
        <w:t>OneVision</w:t>
      </w:r>
      <w:proofErr w:type="spellEnd"/>
      <w:r w:rsidRPr="007D29CC">
        <w:rPr>
          <w:sz w:val="18"/>
          <w:szCs w:val="18"/>
        </w:rPr>
        <w:t xml:space="preserve"> Software AG ist ein internationaler Anbieter für innovative und kosteneffiziente Software-Lösungen für die Druck, Verlags- und Medienindustrie. </w:t>
      </w:r>
      <w:r w:rsidRPr="002E1ADB">
        <w:rPr>
          <w:sz w:val="18"/>
          <w:szCs w:val="18"/>
        </w:rPr>
        <w:t xml:space="preserve">In den letzten 25 Jahren hat sich die Unternehmung mit ihren Produkten für die Druckvorstufe und Workflow-Automatisierung als Weltmarktführer etabliert. Renommierte Druckdienstleister und Verlagshäuser weltweit arbeiten mit Produkten von </w:t>
      </w:r>
      <w:proofErr w:type="spellStart"/>
      <w:r w:rsidRPr="002E1ADB">
        <w:rPr>
          <w:sz w:val="18"/>
          <w:szCs w:val="18"/>
        </w:rPr>
        <w:t>OneVision</w:t>
      </w:r>
      <w:proofErr w:type="spellEnd"/>
      <w:r w:rsidRPr="002E1ADB">
        <w:rPr>
          <w:sz w:val="18"/>
          <w:szCs w:val="18"/>
        </w:rPr>
        <w:t xml:space="preserve"> und profitieren von der Automation, der Zuverlässigkeit und den daraus resultierenden Kostenersparnissen. Neben der ständigen Optimierung der bestehenden Lösungen investiert die </w:t>
      </w:r>
      <w:proofErr w:type="spellStart"/>
      <w:r w:rsidRPr="002E1ADB">
        <w:rPr>
          <w:sz w:val="18"/>
          <w:szCs w:val="18"/>
        </w:rPr>
        <w:t>OneVision</w:t>
      </w:r>
      <w:proofErr w:type="spellEnd"/>
      <w:r w:rsidRPr="002E1ADB">
        <w:rPr>
          <w:sz w:val="18"/>
          <w:szCs w:val="18"/>
        </w:rPr>
        <w:t xml:space="preserve"> Software AG kontinuierlich in die Entwicklung neuer Produkte und Zielkundensegmente. Das Produktportfolio des Unternehmens reicht inzwischen von Software für die automatische Dateiaufbereitung und Workflow-Automatisierung bis hin zu Tools für intelligentes Farbmanagement und Bildoptimierung.</w:t>
      </w:r>
    </w:p>
    <w:p w:rsidR="007D29CC" w:rsidRPr="007D29CC" w:rsidRDefault="007D29CC">
      <w:pPr>
        <w:jc w:val="both"/>
        <w:rPr>
          <w:sz w:val="18"/>
          <w:szCs w:val="18"/>
        </w:rPr>
      </w:pPr>
    </w:p>
    <w:p w:rsidR="00992EBF" w:rsidRPr="007D29CC" w:rsidRDefault="00992EBF">
      <w:pPr>
        <w:rPr>
          <w:sz w:val="18"/>
          <w:szCs w:val="18"/>
        </w:rPr>
      </w:pPr>
    </w:p>
    <w:p w:rsidR="00992EBF" w:rsidRDefault="007D29CC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Kontakt</w:t>
      </w:r>
      <w:r w:rsidR="002D5B85">
        <w:rPr>
          <w:b/>
          <w:bCs/>
          <w:sz w:val="18"/>
          <w:szCs w:val="18"/>
        </w:rPr>
        <w:t>:</w:t>
      </w:r>
      <w:r w:rsidR="002D5B85">
        <w:rPr>
          <w:b/>
          <w:bCs/>
          <w:sz w:val="18"/>
          <w:szCs w:val="18"/>
        </w:rPr>
        <w:tab/>
      </w:r>
      <w:r w:rsidR="002D5B85">
        <w:rPr>
          <w:b/>
          <w:bCs/>
          <w:sz w:val="18"/>
          <w:szCs w:val="18"/>
        </w:rPr>
        <w:tab/>
      </w:r>
      <w:r w:rsidR="002D5B85">
        <w:rPr>
          <w:b/>
          <w:bCs/>
          <w:sz w:val="18"/>
          <w:szCs w:val="18"/>
        </w:rPr>
        <w:tab/>
      </w:r>
      <w:r w:rsidR="002D5B85">
        <w:rPr>
          <w:b/>
          <w:bCs/>
          <w:sz w:val="18"/>
          <w:szCs w:val="18"/>
        </w:rPr>
        <w:tab/>
      </w:r>
      <w:r w:rsidR="002D5B85">
        <w:rPr>
          <w:b/>
          <w:bCs/>
          <w:sz w:val="18"/>
          <w:szCs w:val="18"/>
        </w:rPr>
        <w:tab/>
      </w:r>
      <w:r w:rsidR="002D5B85">
        <w:rPr>
          <w:b/>
          <w:bCs/>
          <w:sz w:val="18"/>
          <w:szCs w:val="18"/>
        </w:rPr>
        <w:tab/>
      </w:r>
      <w:r w:rsidR="002D5B85">
        <w:rPr>
          <w:b/>
          <w:bCs/>
          <w:sz w:val="18"/>
          <w:szCs w:val="18"/>
        </w:rPr>
        <w:tab/>
      </w:r>
    </w:p>
    <w:p w:rsidR="00992EBF" w:rsidRDefault="002D5B85">
      <w:pPr>
        <w:rPr>
          <w:sz w:val="18"/>
          <w:szCs w:val="18"/>
        </w:rPr>
      </w:pPr>
      <w:r>
        <w:rPr>
          <w:sz w:val="18"/>
          <w:szCs w:val="18"/>
        </w:rPr>
        <w:t>OneVision Software AG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992EBF" w:rsidRDefault="002D5B85">
      <w:pPr>
        <w:rPr>
          <w:sz w:val="18"/>
          <w:szCs w:val="18"/>
        </w:rPr>
      </w:pPr>
      <w:r>
        <w:rPr>
          <w:sz w:val="18"/>
          <w:szCs w:val="18"/>
        </w:rPr>
        <w:t>Dr.-Leo-Ritter-Straße 9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992EBF" w:rsidRDefault="002D5B85">
      <w:pPr>
        <w:rPr>
          <w:sz w:val="18"/>
          <w:szCs w:val="18"/>
        </w:rPr>
      </w:pPr>
      <w:r>
        <w:rPr>
          <w:sz w:val="18"/>
          <w:szCs w:val="18"/>
        </w:rPr>
        <w:t>93049 Regensburg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992EBF" w:rsidRDefault="002D5B85">
      <w:pPr>
        <w:rPr>
          <w:sz w:val="18"/>
          <w:szCs w:val="18"/>
        </w:rPr>
      </w:pPr>
      <w:r>
        <w:rPr>
          <w:sz w:val="18"/>
          <w:szCs w:val="18"/>
        </w:rPr>
        <w:t>Karin Bader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992EBF" w:rsidRDefault="002D5B85">
      <w:pPr>
        <w:rPr>
          <w:sz w:val="18"/>
          <w:szCs w:val="18"/>
        </w:rPr>
      </w:pPr>
      <w:r>
        <w:rPr>
          <w:sz w:val="18"/>
          <w:szCs w:val="18"/>
        </w:rPr>
        <w:t>+49 941 78004 456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992EBF" w:rsidRDefault="002D5B85">
      <w:pPr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fldChar w:fldCharType="begin"/>
      </w:r>
      <w:r>
        <w:rPr>
          <w:sz w:val="18"/>
          <w:szCs w:val="18"/>
          <w:lang w:val="en-GB"/>
        </w:rPr>
        <w:instrText xml:space="preserve"> HYPERLINK "mailto:karin.bader@onevision.com</w:instrText>
      </w:r>
    </w:p>
    <w:p w:rsidR="00992EBF" w:rsidRDefault="002D5B85">
      <w:pPr>
        <w:rPr>
          <w:rStyle w:val="Hyperlink"/>
          <w:rFonts w:ascii="Univers LT Std 55" w:hAnsi="Univers LT Std 55"/>
          <w:sz w:val="18"/>
          <w:szCs w:val="18"/>
          <w:lang w:val="en-GB"/>
        </w:rPr>
      </w:pPr>
      <w:r>
        <w:rPr>
          <w:sz w:val="18"/>
          <w:szCs w:val="18"/>
          <w:lang w:val="en-GB"/>
        </w:rPr>
        <w:instrText xml:space="preserve">" </w:instrText>
      </w:r>
      <w:r>
        <w:rPr>
          <w:sz w:val="18"/>
          <w:szCs w:val="18"/>
          <w:lang w:val="en-GB"/>
        </w:rPr>
        <w:fldChar w:fldCharType="separate"/>
      </w:r>
      <w:r>
        <w:rPr>
          <w:rStyle w:val="Hyperlink"/>
          <w:rFonts w:ascii="Univers LT Std 55" w:hAnsi="Univers LT Std 55"/>
          <w:sz w:val="18"/>
          <w:szCs w:val="18"/>
          <w:lang w:val="en-GB"/>
        </w:rPr>
        <w:t>karin.bader@onevision.com</w:t>
      </w:r>
    </w:p>
    <w:p w:rsidR="00992EBF" w:rsidRDefault="002D5B85">
      <w:pPr>
        <w:rPr>
          <w:rStyle w:val="Hyperlink"/>
          <w:rFonts w:ascii="Univers LT Std 55" w:hAnsi="Univers LT Std 55"/>
          <w:sz w:val="18"/>
          <w:szCs w:val="18"/>
          <w:lang w:val="en-GB"/>
        </w:rPr>
      </w:pPr>
      <w:r>
        <w:rPr>
          <w:sz w:val="18"/>
          <w:szCs w:val="18"/>
          <w:lang w:val="en-GB"/>
        </w:rPr>
        <w:fldChar w:fldCharType="end"/>
      </w:r>
      <w:r>
        <w:rPr>
          <w:rFonts w:ascii="Univers LT Std 55" w:hAnsi="Univers LT Std 55"/>
          <w:sz w:val="18"/>
          <w:szCs w:val="18"/>
          <w:lang w:val="en-GB"/>
        </w:rPr>
        <w:t>www.onevision.com</w:t>
      </w:r>
    </w:p>
    <w:p w:rsidR="00992EBF" w:rsidRDefault="00992EBF">
      <w:pPr>
        <w:rPr>
          <w:sz w:val="18"/>
          <w:szCs w:val="18"/>
          <w:lang w:val="en-GB"/>
        </w:rPr>
      </w:pPr>
    </w:p>
    <w:p w:rsidR="00992EBF" w:rsidRPr="000C3ED3" w:rsidRDefault="00992EBF">
      <w:pPr>
        <w:rPr>
          <w:lang w:val="en-GB"/>
        </w:rPr>
      </w:pPr>
    </w:p>
    <w:p w:rsidR="002D5B85" w:rsidRDefault="007D29CC" w:rsidP="002D5B85">
      <w:pPr>
        <w:rPr>
          <w:b/>
          <w:sz w:val="18"/>
          <w:szCs w:val="18"/>
          <w:lang w:val="en-GB"/>
        </w:rPr>
      </w:pPr>
      <w:proofErr w:type="spellStart"/>
      <w:r>
        <w:rPr>
          <w:b/>
          <w:sz w:val="18"/>
          <w:szCs w:val="18"/>
          <w:lang w:val="en-GB"/>
        </w:rPr>
        <w:t>Bildnachweis</w:t>
      </w:r>
      <w:proofErr w:type="spellEnd"/>
      <w:r w:rsidR="002D5B85" w:rsidRPr="003D7C06">
        <w:rPr>
          <w:b/>
          <w:sz w:val="18"/>
          <w:szCs w:val="18"/>
          <w:lang w:val="en-GB"/>
        </w:rPr>
        <w:t xml:space="preserve">: </w:t>
      </w:r>
    </w:p>
    <w:p w:rsidR="002D5B85" w:rsidRPr="003D7C06" w:rsidRDefault="002D5B85" w:rsidP="002D5B85">
      <w:pPr>
        <w:rPr>
          <w:b/>
          <w:sz w:val="18"/>
          <w:szCs w:val="18"/>
          <w:lang w:val="en-GB"/>
        </w:rPr>
      </w:pPr>
    </w:p>
    <w:p w:rsidR="002D5B85" w:rsidRDefault="007D29CC" w:rsidP="002D5B85">
      <w:pPr>
        <w:rPr>
          <w:b/>
          <w:sz w:val="18"/>
          <w:szCs w:val="18"/>
          <w:lang w:val="en-GB"/>
        </w:rPr>
      </w:pPr>
      <w:proofErr w:type="spellStart"/>
      <w:r>
        <w:rPr>
          <w:b/>
          <w:sz w:val="18"/>
          <w:szCs w:val="18"/>
          <w:lang w:val="en-GB"/>
        </w:rPr>
        <w:t>Bild</w:t>
      </w:r>
      <w:proofErr w:type="spellEnd"/>
      <w:r w:rsidR="002D5B85" w:rsidRPr="002D5B85">
        <w:rPr>
          <w:b/>
          <w:sz w:val="18"/>
          <w:szCs w:val="18"/>
          <w:lang w:val="en-GB"/>
        </w:rPr>
        <w:t xml:space="preserve"> 1: </w:t>
      </w:r>
    </w:p>
    <w:p w:rsidR="00DD6BA4" w:rsidRPr="002D5B85" w:rsidRDefault="00DD6BA4" w:rsidP="002D5B85">
      <w:pPr>
        <w:rPr>
          <w:b/>
          <w:sz w:val="18"/>
          <w:szCs w:val="18"/>
          <w:lang w:val="en-GB"/>
        </w:rPr>
      </w:pPr>
    </w:p>
    <w:p w:rsidR="00992EBF" w:rsidRDefault="00DF021B">
      <w:pPr>
        <w:rPr>
          <w:lang w:val="en-US"/>
        </w:rPr>
      </w:pPr>
      <w:r>
        <w:rPr>
          <w:b/>
          <w:noProof/>
          <w:sz w:val="18"/>
          <w:szCs w:val="18"/>
          <w:lang w:eastAsia="de-DE"/>
        </w:rPr>
        <w:drawing>
          <wp:inline distT="0" distB="0" distL="0" distR="0">
            <wp:extent cx="4408170" cy="2511425"/>
            <wp:effectExtent l="0" t="0" r="0" b="3175"/>
            <wp:docPr id="1" name="Grafik 1" descr="C:\Users\raphael\AppData\Local\Microsoft\Windows\INetCache\Content.Word\Bild 1 - Unterproduktionslinien in OneVision Workspa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aphael\AppData\Local\Microsoft\Windows\INetCache\Content.Word\Bild 1 - Unterproduktionslinien in OneVision Workspac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8170" cy="251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21B" w:rsidRPr="00DD6BA4" w:rsidRDefault="00DF021B">
      <w:pPr>
        <w:rPr>
          <w:sz w:val="18"/>
          <w:szCs w:val="18"/>
          <w:lang w:val="en-US"/>
        </w:rPr>
      </w:pPr>
    </w:p>
    <w:p w:rsidR="00DF021B" w:rsidRPr="00DD6BA4" w:rsidRDefault="00DF021B" w:rsidP="00DF021B">
      <w:pPr>
        <w:rPr>
          <w:sz w:val="18"/>
          <w:szCs w:val="18"/>
        </w:rPr>
      </w:pPr>
      <w:r w:rsidRPr="00DD6BA4">
        <w:rPr>
          <w:sz w:val="18"/>
          <w:szCs w:val="18"/>
        </w:rPr>
        <w:t>Unterproduktionslinien ermöglichen die Bündelung widerkehrender Arbeitsschritte in separaten Produktionslinien</w:t>
      </w:r>
    </w:p>
    <w:sectPr w:rsidR="00DF021B" w:rsidRPr="00DD6BA4">
      <w:headerReference w:type="default" r:id="rId10"/>
      <w:footerReference w:type="default" r:id="rId11"/>
      <w:footnotePr>
        <w:pos w:val="beneathText"/>
      </w:footnotePr>
      <w:type w:val="continuous"/>
      <w:pgSz w:w="11905" w:h="16837"/>
      <w:pgMar w:top="1702" w:right="1418" w:bottom="1438" w:left="1418" w:header="720" w:footer="43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EBF" w:rsidRDefault="002D5B85">
      <w:r>
        <w:separator/>
      </w:r>
    </w:p>
  </w:endnote>
  <w:endnote w:type="continuationSeparator" w:id="0">
    <w:p w:rsidR="00992EBF" w:rsidRDefault="002D5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55">
    <w:panose1 w:val="02000000000000000000"/>
    <w:charset w:val="00"/>
    <w:family w:val="auto"/>
    <w:pitch w:val="variable"/>
    <w:sig w:usb0="80000027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urostil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 LT Std 55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EBF" w:rsidRDefault="002D5B85">
    <w:pPr>
      <w:pStyle w:val="Fuzeile"/>
      <w:tabs>
        <w:tab w:val="clear" w:pos="4536"/>
      </w:tabs>
      <w:rPr>
        <w:rFonts w:ascii="Univers LT Std 55" w:hAnsi="Univers LT Std 55"/>
        <w:sz w:val="16"/>
        <w:szCs w:val="16"/>
        <w:lang w:val="en-US"/>
      </w:rPr>
    </w:pPr>
    <w:r>
      <w:rPr>
        <w:rFonts w:ascii="Univers LT Std 55" w:hAnsi="Univers LT Std 55"/>
        <w:b/>
        <w:bCs/>
        <w:noProof/>
        <w:sz w:val="16"/>
        <w:szCs w:val="16"/>
        <w:lang w:eastAsia="de-DE"/>
      </w:rPr>
      <w:drawing>
        <wp:anchor distT="0" distB="0" distL="114300" distR="114300" simplePos="0" relativeHeight="251697152" behindDoc="1" locked="0" layoutInCell="1" allowOverlap="1">
          <wp:simplePos x="0" y="0"/>
          <wp:positionH relativeFrom="margin">
            <wp:posOffset>-921385</wp:posOffset>
          </wp:positionH>
          <wp:positionV relativeFrom="paragraph">
            <wp:posOffset>256540</wp:posOffset>
          </wp:positionV>
          <wp:extent cx="7595870" cy="144145"/>
          <wp:effectExtent l="0" t="0" r="5080" b="8255"/>
          <wp:wrapNone/>
          <wp:docPr id="12" name="Grafik 12" descr="C:\Users\raphael\AppData\Local\Microsoft\Windows\INetCache\Content.Word\Fortschrittsbalk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7" descr="C:\Users\raphael\AppData\Local\Microsoft\Windows\INetCache\Content.Word\Fortschrittsbalk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870" cy="144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EBF" w:rsidRDefault="002D5B85">
      <w:r>
        <w:separator/>
      </w:r>
    </w:p>
  </w:footnote>
  <w:footnote w:type="continuationSeparator" w:id="0">
    <w:p w:rsidR="00992EBF" w:rsidRDefault="002D5B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EBF" w:rsidRDefault="002D5B85">
    <w:pPr>
      <w:rPr>
        <w:noProof/>
        <w:sz w:val="28"/>
      </w:rPr>
    </w:pPr>
    <w:r>
      <w:rPr>
        <w:noProof/>
        <w:sz w:val="18"/>
        <w:lang w:eastAsia="de-DE"/>
      </w:rPr>
      <w:drawing>
        <wp:anchor distT="0" distB="0" distL="114300" distR="114300" simplePos="0" relativeHeight="251696128" behindDoc="0" locked="0" layoutInCell="1" allowOverlap="1">
          <wp:simplePos x="0" y="0"/>
          <wp:positionH relativeFrom="column">
            <wp:posOffset>4622800</wp:posOffset>
          </wp:positionH>
          <wp:positionV relativeFrom="paragraph">
            <wp:posOffset>34925</wp:posOffset>
          </wp:positionV>
          <wp:extent cx="1501140" cy="274955"/>
          <wp:effectExtent l="0" t="0" r="3810" b="0"/>
          <wp:wrapTight wrapText="bothSides">
            <wp:wrapPolygon edited="0">
              <wp:start x="548" y="0"/>
              <wp:lineTo x="0" y="4490"/>
              <wp:lineTo x="0" y="19455"/>
              <wp:lineTo x="21381" y="19455"/>
              <wp:lineTo x="21381" y="2993"/>
              <wp:lineTo x="16173" y="0"/>
              <wp:lineTo x="548" y="0"/>
            </wp:wrapPolygon>
          </wp:wrapTight>
          <wp:docPr id="11" name="Grafik 15" descr="OneVision_Logo_NEU_CI_April2015_high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5" descr="OneVision_Logo_NEU_CI_April2015_high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274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</w:rPr>
      <w:t xml:space="preserve">  </w:t>
    </w:r>
    <w:r>
      <w:rPr>
        <w:noProof/>
        <w:sz w:val="28"/>
      </w:rPr>
      <w:t xml:space="preserve"> </w:t>
    </w:r>
  </w:p>
  <w:p w:rsidR="00992EBF" w:rsidRDefault="002D5B85">
    <w:pPr>
      <w:pStyle w:val="Kopfzeile"/>
      <w:tabs>
        <w:tab w:val="clear" w:pos="4536"/>
        <w:tab w:val="clear" w:pos="9072"/>
        <w:tab w:val="left" w:pos="720"/>
      </w:tabs>
      <w:rPr>
        <w:b/>
        <w:bCs/>
        <w:sz w:val="14"/>
        <w:lang w:val="en-US"/>
      </w:rPr>
    </w:pPr>
    <w:r>
      <w:rPr>
        <w:b/>
        <w:bCs/>
        <w:noProof/>
        <w:sz w:val="28"/>
        <w:szCs w:val="32"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0.5pt;height:50.5pt" o:bullet="t">
        <v:imagedata r:id="rId1" o:title="Icon_Aufzählung_Orange"/>
      </v:shape>
    </w:pict>
  </w:numPicBullet>
  <w:numPicBullet w:numPicBulletId="1">
    <w:pict>
      <v:shape id="_x0000_i1027" type="#_x0000_t75" style="width:50.5pt;height:50.5pt" o:bullet="t">
        <v:imagedata r:id="rId2" o:title="Icon_Aufzählung"/>
      </v:shape>
    </w:pict>
  </w:numPicBullet>
  <w:abstractNum w:abstractNumId="0">
    <w:nsid w:val="FFFFFFFE"/>
    <w:multiLevelType w:val="singleLevel"/>
    <w:tmpl w:val="36F22C24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874"/>
        </w:tabs>
        <w:ind w:left="874" w:hanging="360"/>
      </w:pPr>
    </w:lvl>
    <w:lvl w:ilvl="1">
      <w:start w:val="1"/>
      <w:numFmt w:val="decimal"/>
      <w:lvlText w:val="%2."/>
      <w:lvlJc w:val="left"/>
      <w:pPr>
        <w:tabs>
          <w:tab w:val="num" w:pos="1234"/>
        </w:tabs>
        <w:ind w:left="1234" w:hanging="360"/>
      </w:pPr>
    </w:lvl>
    <w:lvl w:ilvl="2">
      <w:start w:val="1"/>
      <w:numFmt w:val="decimal"/>
      <w:lvlText w:val="%3."/>
      <w:lvlJc w:val="left"/>
      <w:pPr>
        <w:tabs>
          <w:tab w:val="num" w:pos="1594"/>
        </w:tabs>
        <w:ind w:left="1594" w:hanging="360"/>
      </w:pPr>
    </w:lvl>
    <w:lvl w:ilvl="3">
      <w:start w:val="1"/>
      <w:numFmt w:val="decimal"/>
      <w:lvlText w:val="%4."/>
      <w:lvlJc w:val="left"/>
      <w:pPr>
        <w:tabs>
          <w:tab w:val="num" w:pos="1954"/>
        </w:tabs>
        <w:ind w:left="1954" w:hanging="360"/>
      </w:pPr>
    </w:lvl>
    <w:lvl w:ilvl="4">
      <w:start w:val="1"/>
      <w:numFmt w:val="decimal"/>
      <w:lvlText w:val="%5."/>
      <w:lvlJc w:val="left"/>
      <w:pPr>
        <w:tabs>
          <w:tab w:val="num" w:pos="2314"/>
        </w:tabs>
        <w:ind w:left="2314" w:hanging="360"/>
      </w:pPr>
    </w:lvl>
    <w:lvl w:ilvl="5">
      <w:start w:val="1"/>
      <w:numFmt w:val="decimal"/>
      <w:lvlText w:val="%6."/>
      <w:lvlJc w:val="left"/>
      <w:pPr>
        <w:tabs>
          <w:tab w:val="num" w:pos="2674"/>
        </w:tabs>
        <w:ind w:left="2674" w:hanging="360"/>
      </w:pPr>
    </w:lvl>
    <w:lvl w:ilvl="6">
      <w:start w:val="1"/>
      <w:numFmt w:val="decimal"/>
      <w:lvlText w:val="%7."/>
      <w:lvlJc w:val="left"/>
      <w:pPr>
        <w:tabs>
          <w:tab w:val="num" w:pos="3034"/>
        </w:tabs>
        <w:ind w:left="3034" w:hanging="360"/>
      </w:pPr>
    </w:lvl>
    <w:lvl w:ilvl="7">
      <w:start w:val="1"/>
      <w:numFmt w:val="decimal"/>
      <w:lvlText w:val="%8."/>
      <w:lvlJc w:val="left"/>
      <w:pPr>
        <w:tabs>
          <w:tab w:val="num" w:pos="3394"/>
        </w:tabs>
        <w:ind w:left="3394" w:hanging="360"/>
      </w:pPr>
    </w:lvl>
    <w:lvl w:ilvl="8">
      <w:start w:val="1"/>
      <w:numFmt w:val="decimal"/>
      <w:lvlText w:val="%9."/>
      <w:lvlJc w:val="left"/>
      <w:pPr>
        <w:tabs>
          <w:tab w:val="num" w:pos="3754"/>
        </w:tabs>
        <w:ind w:left="3754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>
    <w:nsid w:val="00450CB2"/>
    <w:multiLevelType w:val="multilevel"/>
    <w:tmpl w:val="51B01C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081E1CA6"/>
    <w:multiLevelType w:val="hybridMultilevel"/>
    <w:tmpl w:val="AB406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506906"/>
    <w:multiLevelType w:val="hybridMultilevel"/>
    <w:tmpl w:val="D47AE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BE4A70"/>
    <w:multiLevelType w:val="hybridMultilevel"/>
    <w:tmpl w:val="D092E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FF00CE"/>
    <w:multiLevelType w:val="hybridMultilevel"/>
    <w:tmpl w:val="117298C4"/>
    <w:lvl w:ilvl="0" w:tplc="229C33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C5552A"/>
    <w:multiLevelType w:val="hybridMultilevel"/>
    <w:tmpl w:val="3BB28F86"/>
    <w:lvl w:ilvl="0" w:tplc="8702E9E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97C0EEC">
      <w:start w:val="1"/>
      <w:numFmt w:val="bullet"/>
      <w:pStyle w:val="BulletPointLevel2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B224D9"/>
    <w:multiLevelType w:val="hybridMultilevel"/>
    <w:tmpl w:val="8D825626"/>
    <w:lvl w:ilvl="0" w:tplc="84229B32">
      <w:start w:val="1"/>
      <w:numFmt w:val="bullet"/>
      <w:pStyle w:val="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04302C"/>
    <w:multiLevelType w:val="hybridMultilevel"/>
    <w:tmpl w:val="EB8A8D36"/>
    <w:lvl w:ilvl="0" w:tplc="CCE2B35E">
      <w:start w:val="1"/>
      <w:numFmt w:val="bullet"/>
      <w:pStyle w:val="Listenabsatz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AF3282"/>
    <w:multiLevelType w:val="multilevel"/>
    <w:tmpl w:val="D53638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C54046F"/>
    <w:multiLevelType w:val="hybridMultilevel"/>
    <w:tmpl w:val="734CB41C"/>
    <w:lvl w:ilvl="0" w:tplc="229C33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79155C"/>
    <w:multiLevelType w:val="hybridMultilevel"/>
    <w:tmpl w:val="47FC012C"/>
    <w:lvl w:ilvl="0" w:tplc="229C33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F5439F"/>
    <w:multiLevelType w:val="hybridMultilevel"/>
    <w:tmpl w:val="7E90CB5C"/>
    <w:lvl w:ilvl="0" w:tplc="229C338E">
      <w:start w:val="1"/>
      <w:numFmt w:val="bullet"/>
      <w:lvlText w:val="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7">
    <w:nsid w:val="2CB7223B"/>
    <w:multiLevelType w:val="hybridMultilevel"/>
    <w:tmpl w:val="DB32AE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8535B5"/>
    <w:multiLevelType w:val="hybridMultilevel"/>
    <w:tmpl w:val="33582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5527DD"/>
    <w:multiLevelType w:val="hybridMultilevel"/>
    <w:tmpl w:val="124A150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>
    <w:nsid w:val="379D47D1"/>
    <w:multiLevelType w:val="hybridMultilevel"/>
    <w:tmpl w:val="74FC610C"/>
    <w:lvl w:ilvl="0" w:tplc="3F947838">
      <w:numFmt w:val="bullet"/>
      <w:lvlText w:val="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AAC162F"/>
    <w:multiLevelType w:val="hybridMultilevel"/>
    <w:tmpl w:val="68DE636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F9E5242"/>
    <w:multiLevelType w:val="hybridMultilevel"/>
    <w:tmpl w:val="CB9C9D16"/>
    <w:lvl w:ilvl="0" w:tplc="229C338E">
      <w:start w:val="1"/>
      <w:numFmt w:val="bullet"/>
      <w:lvlText w:val="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3">
    <w:nsid w:val="42F026D0"/>
    <w:multiLevelType w:val="hybridMultilevel"/>
    <w:tmpl w:val="5544AB9C"/>
    <w:lvl w:ilvl="0" w:tplc="229C338E">
      <w:start w:val="1"/>
      <w:numFmt w:val="bullet"/>
      <w:lvlText w:val="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>
    <w:nsid w:val="464A4C4D"/>
    <w:multiLevelType w:val="hybridMultilevel"/>
    <w:tmpl w:val="DA4417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FA11A9"/>
    <w:multiLevelType w:val="hybridMultilevel"/>
    <w:tmpl w:val="FD36843E"/>
    <w:lvl w:ilvl="0" w:tplc="CC323D10">
      <w:numFmt w:val="bullet"/>
      <w:lvlText w:val="-"/>
      <w:lvlJc w:val="left"/>
      <w:pPr>
        <w:ind w:left="720" w:hanging="360"/>
      </w:pPr>
      <w:rPr>
        <w:rFonts w:ascii="Univers 55" w:eastAsia="Times New Roman" w:hAnsi="Univers 55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3E7026"/>
    <w:multiLevelType w:val="hybridMultilevel"/>
    <w:tmpl w:val="681C6F94"/>
    <w:lvl w:ilvl="0" w:tplc="229C338E">
      <w:start w:val="1"/>
      <w:numFmt w:val="bullet"/>
      <w:lvlText w:val="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7">
    <w:nsid w:val="4AA30B6A"/>
    <w:multiLevelType w:val="multilevel"/>
    <w:tmpl w:val="46AE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BFC5696"/>
    <w:multiLevelType w:val="hybridMultilevel"/>
    <w:tmpl w:val="E43A4364"/>
    <w:lvl w:ilvl="0" w:tplc="8CF047A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4505D7"/>
    <w:multiLevelType w:val="hybridMultilevel"/>
    <w:tmpl w:val="7BBEB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C75B85"/>
    <w:multiLevelType w:val="multilevel"/>
    <w:tmpl w:val="8BA02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E90733B"/>
    <w:multiLevelType w:val="multilevel"/>
    <w:tmpl w:val="E83A95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63D2379C"/>
    <w:multiLevelType w:val="hybridMultilevel"/>
    <w:tmpl w:val="13FCF8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D925F4"/>
    <w:multiLevelType w:val="hybridMultilevel"/>
    <w:tmpl w:val="512096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2B60B1"/>
    <w:multiLevelType w:val="hybridMultilevel"/>
    <w:tmpl w:val="4D0A0664"/>
    <w:lvl w:ilvl="0" w:tplc="229C33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EB1E42"/>
    <w:multiLevelType w:val="hybridMultilevel"/>
    <w:tmpl w:val="12AED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8A6E50"/>
    <w:multiLevelType w:val="hybridMultilevel"/>
    <w:tmpl w:val="814A90AA"/>
    <w:lvl w:ilvl="0" w:tplc="3F947838">
      <w:numFmt w:val="bullet"/>
      <w:lvlText w:val="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326D4C"/>
    <w:multiLevelType w:val="hybridMultilevel"/>
    <w:tmpl w:val="8CE0F446"/>
    <w:lvl w:ilvl="0" w:tplc="5EA8B8A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A31134"/>
    <w:multiLevelType w:val="hybridMultilevel"/>
    <w:tmpl w:val="4CB6354C"/>
    <w:lvl w:ilvl="0" w:tplc="229C33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4"/>
  </w:num>
  <w:num w:numId="3">
    <w:abstractNumId w:val="24"/>
  </w:num>
  <w:num w:numId="4">
    <w:abstractNumId w:val="9"/>
  </w:num>
  <w:num w:numId="5">
    <w:abstractNumId w:val="19"/>
  </w:num>
  <w:num w:numId="6">
    <w:abstractNumId w:val="38"/>
  </w:num>
  <w:num w:numId="7">
    <w:abstractNumId w:val="15"/>
  </w:num>
  <w:num w:numId="8">
    <w:abstractNumId w:val="23"/>
  </w:num>
  <w:num w:numId="9">
    <w:abstractNumId w:val="29"/>
  </w:num>
  <w:num w:numId="10">
    <w:abstractNumId w:val="7"/>
  </w:num>
  <w:num w:numId="11">
    <w:abstractNumId w:val="35"/>
  </w:num>
  <w:num w:numId="12">
    <w:abstractNumId w:val="8"/>
  </w:num>
  <w:num w:numId="13">
    <w:abstractNumId w:val="18"/>
  </w:num>
  <w:num w:numId="14">
    <w:abstractNumId w:val="22"/>
  </w:num>
  <w:num w:numId="15">
    <w:abstractNumId w:val="26"/>
  </w:num>
  <w:num w:numId="16">
    <w:abstractNumId w:val="16"/>
  </w:num>
  <w:num w:numId="1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8">
    <w:abstractNumId w:val="5"/>
  </w:num>
  <w:num w:numId="19">
    <w:abstractNumId w:val="31"/>
  </w:num>
  <w:num w:numId="20">
    <w:abstractNumId w:val="14"/>
  </w:num>
  <w:num w:numId="21">
    <w:abstractNumId w:val="6"/>
  </w:num>
  <w:num w:numId="22">
    <w:abstractNumId w:val="21"/>
  </w:num>
  <w:num w:numId="23">
    <w:abstractNumId w:val="37"/>
  </w:num>
  <w:num w:numId="24">
    <w:abstractNumId w:val="20"/>
  </w:num>
  <w:num w:numId="25">
    <w:abstractNumId w:val="36"/>
  </w:num>
  <w:num w:numId="26">
    <w:abstractNumId w:val="25"/>
  </w:num>
  <w:num w:numId="27">
    <w:abstractNumId w:val="17"/>
  </w:num>
  <w:num w:numId="28">
    <w:abstractNumId w:val="28"/>
  </w:num>
  <w:num w:numId="29">
    <w:abstractNumId w:val="12"/>
  </w:num>
  <w:num w:numId="30">
    <w:abstractNumId w:val="10"/>
  </w:num>
  <w:num w:numId="31">
    <w:abstractNumId w:val="27"/>
  </w:num>
  <w:num w:numId="32">
    <w:abstractNumId w:val="13"/>
  </w:num>
  <w:num w:numId="33">
    <w:abstractNumId w:val="32"/>
  </w:num>
  <w:num w:numId="34">
    <w:abstractNumId w:val="33"/>
  </w:num>
  <w:num w:numId="35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GxNDc2NzM1NzW1NDBX0lEKTi0uzszPAykwNqwFAJIisqctAAAA"/>
  </w:docVars>
  <w:rsids>
    <w:rsidRoot w:val="00992EBF"/>
    <w:rsid w:val="000006CB"/>
    <w:rsid w:val="00013BB6"/>
    <w:rsid w:val="000C3ED3"/>
    <w:rsid w:val="001B7EF7"/>
    <w:rsid w:val="001E06FC"/>
    <w:rsid w:val="001F16CC"/>
    <w:rsid w:val="00203E3C"/>
    <w:rsid w:val="002512E9"/>
    <w:rsid w:val="002937EE"/>
    <w:rsid w:val="002D1F52"/>
    <w:rsid w:val="002D5B85"/>
    <w:rsid w:val="002E1ADB"/>
    <w:rsid w:val="003823F2"/>
    <w:rsid w:val="003E5E89"/>
    <w:rsid w:val="00444753"/>
    <w:rsid w:val="004810A8"/>
    <w:rsid w:val="005B4BE3"/>
    <w:rsid w:val="005B57D9"/>
    <w:rsid w:val="00601642"/>
    <w:rsid w:val="006311F3"/>
    <w:rsid w:val="0068422C"/>
    <w:rsid w:val="007D29CC"/>
    <w:rsid w:val="00853BEE"/>
    <w:rsid w:val="008A2601"/>
    <w:rsid w:val="00970D05"/>
    <w:rsid w:val="00992EBF"/>
    <w:rsid w:val="009F2A53"/>
    <w:rsid w:val="00B16D31"/>
    <w:rsid w:val="00CA7A9E"/>
    <w:rsid w:val="00DA5D8A"/>
    <w:rsid w:val="00DD6BA4"/>
    <w:rsid w:val="00DF021B"/>
    <w:rsid w:val="00E61FD2"/>
    <w:rsid w:val="00EC0B3E"/>
    <w:rsid w:val="00F2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 w:qFormat="1"/>
    <w:lsdException w:name="heading 3" w:semiHidden="0" w:uiPriority="9" w:unhideWhenUsed="0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uiPriority="9" w:qFormat="1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Standard">
    <w:name w:val="Normal"/>
    <w:aliases w:val="Text"/>
    <w:qFormat/>
    <w:pPr>
      <w:suppressAutoHyphens/>
    </w:pPr>
    <w:rPr>
      <w:rFonts w:ascii="Univers 55" w:hAnsi="Univers 55"/>
      <w:szCs w:val="24"/>
      <w:lang w:val="de-DE" w:eastAsia="ar-SA"/>
    </w:rPr>
  </w:style>
  <w:style w:type="paragraph" w:styleId="berschrift1">
    <w:name w:val="heading 1"/>
    <w:basedOn w:val="Standard"/>
    <w:next w:val="Standard"/>
    <w:pPr>
      <w:keepNext/>
      <w:outlineLvl w:val="0"/>
    </w:pPr>
    <w:rPr>
      <w:rFonts w:ascii="Univers" w:hAnsi="Univers"/>
      <w:b/>
      <w:bCs/>
      <w:sz w:val="28"/>
      <w:szCs w:val="28"/>
      <w:lang w:val="en-US"/>
    </w:rPr>
  </w:style>
  <w:style w:type="paragraph" w:styleId="berschrift2">
    <w:name w:val="heading 2"/>
    <w:aliases w:val="Headline 1"/>
    <w:basedOn w:val="Standard"/>
    <w:next w:val="Standard"/>
    <w:qFormat/>
    <w:pPr>
      <w:keepNext/>
      <w:outlineLvl w:val="1"/>
    </w:pPr>
    <w:rPr>
      <w:b/>
      <w:bCs/>
      <w:caps/>
      <w:sz w:val="32"/>
      <w:szCs w:val="32"/>
      <w:lang w:val="en-US"/>
    </w:rPr>
  </w:style>
  <w:style w:type="paragraph" w:styleId="berschrift3">
    <w:name w:val="heading 3"/>
    <w:basedOn w:val="Standard"/>
    <w:next w:val="Standard"/>
    <w:pPr>
      <w:keepNext/>
      <w:outlineLvl w:val="2"/>
    </w:pPr>
    <w:rPr>
      <w:rFonts w:ascii="Univers" w:hAnsi="Univers"/>
      <w:b/>
      <w:bCs/>
      <w:szCs w:val="22"/>
      <w:u w:val="single"/>
      <w:lang w:val="en-US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Univers" w:hAnsi="Univers"/>
      <w:b/>
      <w:bCs/>
      <w:szCs w:val="22"/>
      <w:lang w:val="en-US"/>
    </w:rPr>
  </w:style>
  <w:style w:type="paragraph" w:styleId="berschrift5">
    <w:name w:val="heading 5"/>
    <w:basedOn w:val="Standard"/>
    <w:next w:val="Standard"/>
    <w:pPr>
      <w:keepNext/>
      <w:jc w:val="center"/>
      <w:outlineLvl w:val="4"/>
    </w:pPr>
    <w:rPr>
      <w:rFonts w:ascii="Univers" w:hAnsi="Univers"/>
      <w:b/>
      <w:bCs/>
      <w:szCs w:val="22"/>
      <w:lang w:val="it-IT"/>
    </w:rPr>
  </w:style>
  <w:style w:type="paragraph" w:styleId="berschrift6">
    <w:name w:val="heading 6"/>
    <w:basedOn w:val="Standard"/>
    <w:next w:val="Standard"/>
    <w:pPr>
      <w:keepNext/>
      <w:jc w:val="center"/>
      <w:outlineLvl w:val="5"/>
    </w:pPr>
    <w:rPr>
      <w:rFonts w:ascii="Univers" w:hAnsi="Univers"/>
      <w:b/>
      <w:bCs/>
      <w:sz w:val="32"/>
      <w:szCs w:val="32"/>
      <w:lang w:val="en-US"/>
    </w:rPr>
  </w:style>
  <w:style w:type="paragraph" w:styleId="berschrift7">
    <w:name w:val="heading 7"/>
    <w:basedOn w:val="Standard"/>
    <w:next w:val="Standard"/>
    <w:pPr>
      <w:keepNext/>
      <w:outlineLvl w:val="6"/>
    </w:pPr>
    <w:rPr>
      <w:rFonts w:ascii="Univers" w:hAnsi="Univers"/>
      <w:i/>
      <w:iCs/>
      <w:szCs w:val="22"/>
      <w:lang w:val="en-US"/>
    </w:rPr>
  </w:style>
  <w:style w:type="paragraph" w:styleId="berschrift9">
    <w:name w:val="heading 9"/>
    <w:aliases w:val="Headline 3"/>
    <w:basedOn w:val="Standard"/>
    <w:next w:val="Standard"/>
    <w:pPr>
      <w:keepNext/>
      <w:outlineLvl w:val="8"/>
    </w:pPr>
    <w:rPr>
      <w:rFonts w:cs="Arial"/>
      <w:bCs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Univers" w:eastAsia="Times New Roman" w:hAnsi="Univers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Univers" w:eastAsia="Times New Roman" w:hAnsi="Univers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5z0">
    <w:name w:val="WW8Num5z0"/>
    <w:rPr>
      <w:rFonts w:ascii="Univers" w:eastAsia="Times New Roman" w:hAnsi="Univers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Times New Roman" w:eastAsia="Times New Roman" w:hAnsi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Times New Roman"/>
    </w:rPr>
  </w:style>
  <w:style w:type="character" w:customStyle="1" w:styleId="WW8Num6z3">
    <w:name w:val="WW8Num6z3"/>
    <w:rPr>
      <w:rFonts w:ascii="Symbol" w:hAnsi="Symbol" w:cs="Times New Roman"/>
    </w:rPr>
  </w:style>
  <w:style w:type="character" w:customStyle="1" w:styleId="WW8Num7z0">
    <w:name w:val="WW8Num7z0"/>
    <w:rPr>
      <w:rFonts w:ascii="Symbol" w:hAnsi="Symbol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Times New Roman"/>
    </w:rPr>
  </w:style>
  <w:style w:type="character" w:customStyle="1" w:styleId="WW8Num8z0">
    <w:name w:val="WW8Num8z0"/>
    <w:rPr>
      <w:rFonts w:ascii="Univers" w:eastAsia="Times New Roman" w:hAnsi="Univers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0z0">
    <w:name w:val="WW8Num10z0"/>
    <w:rPr>
      <w:rFonts w:ascii="Univers" w:eastAsia="Times New Roman" w:hAnsi="Univers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4z0">
    <w:name w:val="WW8Num14z0"/>
    <w:rPr>
      <w:rFonts w:ascii="Symbol" w:hAnsi="Symbol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Times New Roman"/>
    </w:rPr>
  </w:style>
  <w:style w:type="character" w:customStyle="1" w:styleId="WW8Num16z0">
    <w:name w:val="WW8Num16z0"/>
    <w:rPr>
      <w:i w:val="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Univers" w:eastAsia="Times New Roman" w:hAnsi="Univers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2z0">
    <w:name w:val="WW8Num22z0"/>
    <w:rPr>
      <w:rFonts w:ascii="Symbol" w:hAnsi="Symbol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WW8Num23z0">
    <w:name w:val="WW8Num23z0"/>
    <w:rPr>
      <w:rFonts w:ascii="Univers" w:eastAsia="Times New Roman" w:hAnsi="Univers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6z0">
    <w:name w:val="WW8Num26z0"/>
    <w:rPr>
      <w:rFonts w:ascii="Univers" w:eastAsia="Times New Roman" w:hAnsi="Univers" w:cs="Times New Roman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-Absatz-Standardschriftart11">
    <w:name w:val="WW-Absatz-Standardschriftart11"/>
  </w:style>
  <w:style w:type="character" w:styleId="Hyperlink">
    <w:name w:val="Hyperlink"/>
    <w:uiPriority w:val="99"/>
    <w:rPr>
      <w:color w:val="0000FF"/>
      <w:u w:val="single"/>
    </w:rPr>
  </w:style>
  <w:style w:type="character" w:styleId="Seitenzahl">
    <w:name w:val="page number"/>
    <w:basedOn w:val="WW-Absatz-Standardschriftart11"/>
  </w:style>
  <w:style w:type="character" w:styleId="BesuchterHyperlink">
    <w:name w:val="FollowedHyperlink"/>
    <w:rPr>
      <w:color w:val="800080"/>
      <w:u w:val="single"/>
    </w:rPr>
  </w:style>
  <w:style w:type="character" w:customStyle="1" w:styleId="Nummerierungszeichen">
    <w:name w:val="Nummerierungszeichen"/>
  </w:style>
  <w:style w:type="paragraph" w:styleId="Textkrper">
    <w:name w:val="Body Text"/>
    <w:basedOn w:val="Standard"/>
    <w:rPr>
      <w:rFonts w:ascii="Univers" w:hAnsi="Univers"/>
      <w:b/>
      <w:bCs/>
      <w:szCs w:val="22"/>
      <w:lang w:val="en-US"/>
    </w:r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Cs w:val="20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Pr>
      <w:rFonts w:ascii="Univers" w:hAnsi="Univers"/>
      <w:b/>
      <w:bCs/>
      <w:i/>
      <w:iCs/>
      <w:szCs w:val="22"/>
      <w:lang w:val="en-US"/>
    </w:rPr>
  </w:style>
  <w:style w:type="paragraph" w:customStyle="1" w:styleId="Textkrper-Einzug21">
    <w:name w:val="Textkörper-Einzug 21"/>
    <w:basedOn w:val="Standard"/>
    <w:pPr>
      <w:ind w:left="180" w:hanging="180"/>
    </w:pPr>
    <w:rPr>
      <w:rFonts w:ascii="Arial" w:hAnsi="Arial" w:cs="Arial"/>
      <w:color w:val="0000FF"/>
      <w:lang w:val="en-US"/>
    </w:rPr>
  </w:style>
  <w:style w:type="paragraph" w:customStyle="1" w:styleId="Textkrper-Einzug31">
    <w:name w:val="Textkörper-Einzug 31"/>
    <w:basedOn w:val="Standard"/>
    <w:pPr>
      <w:ind w:left="180"/>
    </w:pPr>
    <w:rPr>
      <w:rFonts w:ascii="Arial" w:hAnsi="Arial" w:cs="Arial"/>
      <w:color w:val="0000FF"/>
      <w:lang w:val="en-US"/>
    </w:rPr>
  </w:style>
  <w:style w:type="paragraph" w:styleId="Verzeichnis1">
    <w:name w:val="toc 1"/>
    <w:basedOn w:val="Standard"/>
    <w:next w:val="Standard"/>
    <w:uiPriority w:val="39"/>
  </w:style>
  <w:style w:type="paragraph" w:styleId="Verzeichnis2">
    <w:name w:val="toc 2"/>
    <w:basedOn w:val="Standard"/>
    <w:next w:val="Standard"/>
    <w:link w:val="Verzeichnis2Zchn"/>
    <w:uiPriority w:val="39"/>
    <w:pPr>
      <w:ind w:left="240"/>
    </w:pPr>
  </w:style>
  <w:style w:type="paragraph" w:styleId="Verzeichnis3">
    <w:name w:val="toc 3"/>
    <w:basedOn w:val="Standard"/>
    <w:next w:val="Standard"/>
    <w:uiPriority w:val="39"/>
    <w:pPr>
      <w:ind w:left="480"/>
    </w:pPr>
  </w:style>
  <w:style w:type="paragraph" w:styleId="Verzeichnis4">
    <w:name w:val="toc 4"/>
    <w:basedOn w:val="Standard"/>
    <w:next w:val="Standard"/>
    <w:semiHidden/>
    <w:pPr>
      <w:ind w:left="720"/>
    </w:pPr>
  </w:style>
  <w:style w:type="paragraph" w:styleId="Verzeichnis5">
    <w:name w:val="toc 5"/>
    <w:basedOn w:val="Standard"/>
    <w:next w:val="Standard"/>
    <w:semiHidden/>
    <w:pPr>
      <w:ind w:left="960"/>
    </w:pPr>
  </w:style>
  <w:style w:type="paragraph" w:styleId="Verzeichnis6">
    <w:name w:val="toc 6"/>
    <w:basedOn w:val="Standard"/>
    <w:next w:val="Standard"/>
    <w:uiPriority w:val="39"/>
    <w:pPr>
      <w:ind w:left="1200"/>
    </w:pPr>
  </w:style>
  <w:style w:type="paragraph" w:styleId="Verzeichnis7">
    <w:name w:val="toc 7"/>
    <w:basedOn w:val="Standard"/>
    <w:next w:val="Standard"/>
    <w:semiHidden/>
    <w:pPr>
      <w:ind w:left="1440"/>
    </w:pPr>
  </w:style>
  <w:style w:type="paragraph" w:styleId="Verzeichnis8">
    <w:name w:val="toc 8"/>
    <w:basedOn w:val="Standard"/>
    <w:next w:val="Standard"/>
    <w:semiHidden/>
    <w:pPr>
      <w:ind w:left="1680"/>
    </w:pPr>
  </w:style>
  <w:style w:type="paragraph" w:styleId="Verzeichnis9">
    <w:name w:val="toc 9"/>
    <w:basedOn w:val="Standard"/>
    <w:next w:val="Standard"/>
    <w:semiHidden/>
    <w:pPr>
      <w:ind w:left="1920"/>
    </w:pPr>
  </w:style>
  <w:style w:type="paragraph" w:styleId="HTMLVorformatiert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Cs w:val="20"/>
    </w:rPr>
  </w:style>
  <w:style w:type="paragraph" w:customStyle="1" w:styleId="NurText1">
    <w:name w:val="Nur Text1"/>
    <w:basedOn w:val="Standard"/>
    <w:rPr>
      <w:rFonts w:ascii="Courier New" w:hAnsi="Courier New" w:cs="Courier New"/>
      <w:szCs w:val="20"/>
    </w:rPr>
  </w:style>
  <w:style w:type="paragraph" w:customStyle="1" w:styleId="Textkrper31">
    <w:name w:val="Textkörper 31"/>
    <w:basedOn w:val="Standard"/>
    <w:rPr>
      <w:rFonts w:ascii="Univers" w:hAnsi="Univers"/>
      <w:szCs w:val="22"/>
      <w:lang w:val="en-US"/>
    </w:rPr>
  </w:style>
  <w:style w:type="paragraph" w:customStyle="1" w:styleId="Textkrper21">
    <w:name w:val="Textkörper 21"/>
    <w:basedOn w:val="Standard"/>
    <w:rPr>
      <w:rFonts w:ascii="Univers" w:hAnsi="Univers"/>
      <w:color w:val="0000FF"/>
      <w:szCs w:val="22"/>
      <w:lang w:val="en-US"/>
    </w:rPr>
  </w:style>
  <w:style w:type="paragraph" w:customStyle="1" w:styleId="Inhaltsverzeichnis10">
    <w:name w:val="Inhaltsverzeichnis 10"/>
    <w:basedOn w:val="Verzeichnis"/>
    <w:pPr>
      <w:tabs>
        <w:tab w:val="right" w:leader="dot" w:pos="9637"/>
      </w:tabs>
      <w:ind w:left="2547"/>
    </w:p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  <w:i/>
      <w:iCs/>
    </w:rPr>
  </w:style>
  <w:style w:type="character" w:customStyle="1" w:styleId="boldred">
    <w:name w:val="boldred"/>
    <w:basedOn w:val="Absatz-Standardschriftart"/>
  </w:style>
  <w:style w:type="paragraph" w:styleId="StandardWeb">
    <w:name w:val="Normal (Web)"/>
    <w:basedOn w:val="Standard"/>
    <w:uiPriority w:val="99"/>
    <w:semiHidden/>
    <w:unhideWhenUsed/>
    <w:rPr>
      <w:rFonts w:ascii="Times New Roman" w:hAnsi="Times New Roman"/>
      <w:sz w:val="24"/>
    </w:rPr>
  </w:style>
  <w:style w:type="table" w:styleId="Tabellenraster">
    <w:name w:val="Table Grid"/>
    <w:basedOn w:val="NormaleTabelle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aliases w:val="Bullet Point Level 1"/>
    <w:basedOn w:val="Standard"/>
    <w:link w:val="ListenabsatzZchn"/>
    <w:uiPriority w:val="34"/>
    <w:qFormat/>
    <w:pPr>
      <w:numPr>
        <w:numId w:val="29"/>
      </w:numPr>
      <w:suppressAutoHyphens w:val="0"/>
      <w:spacing w:after="200" w:line="360" w:lineRule="auto"/>
      <w:ind w:left="641" w:hanging="284"/>
      <w:contextualSpacing/>
    </w:pPr>
    <w:rPr>
      <w:rFonts w:eastAsia="Calibri"/>
      <w:szCs w:val="20"/>
      <w:lang w:val="en-US" w:eastAsia="en-US"/>
    </w:rPr>
  </w:style>
  <w:style w:type="character" w:customStyle="1" w:styleId="NichtaufgelsteErwhnung1">
    <w:name w:val="Nicht aufgelöste Erwähnung1"/>
    <w:uiPriority w:val="99"/>
    <w:semiHidden/>
    <w:unhideWhenUsed/>
    <w:rPr>
      <w:color w:val="605E5C"/>
      <w:shd w:val="clear" w:color="auto" w:fill="E1DFDD"/>
    </w:rPr>
  </w:style>
  <w:style w:type="paragraph" w:customStyle="1" w:styleId="Headline2">
    <w:name w:val="Headline 2"/>
    <w:basedOn w:val="Verzeichnis2"/>
    <w:link w:val="Headline2Zchn"/>
    <w:qFormat/>
    <w:pPr>
      <w:tabs>
        <w:tab w:val="left" w:pos="960"/>
        <w:tab w:val="left" w:pos="1170"/>
        <w:tab w:val="right" w:leader="dot" w:pos="9059"/>
      </w:tabs>
      <w:spacing w:after="60"/>
      <w:ind w:left="0"/>
    </w:pPr>
    <w:rPr>
      <w:b/>
      <w:noProof/>
      <w:sz w:val="22"/>
      <w:lang w:val="en-US"/>
    </w:rPr>
  </w:style>
  <w:style w:type="paragraph" w:customStyle="1" w:styleId="TOCHeadings">
    <w:name w:val="TOC Headings"/>
    <w:basedOn w:val="Verzeichnis2"/>
    <w:link w:val="TOCHeadingsChar"/>
    <w:pPr>
      <w:tabs>
        <w:tab w:val="left" w:pos="450"/>
        <w:tab w:val="left" w:pos="1170"/>
        <w:tab w:val="right" w:leader="dot" w:pos="9059"/>
      </w:tabs>
      <w:ind w:left="0"/>
    </w:pPr>
    <w:rPr>
      <w:noProof/>
      <w:lang w:val="en-US"/>
    </w:rPr>
  </w:style>
  <w:style w:type="character" w:customStyle="1" w:styleId="Verzeichnis2Zchn">
    <w:name w:val="Verzeichnis 2 Zchn"/>
    <w:link w:val="Verzeichnis2"/>
    <w:uiPriority w:val="39"/>
    <w:rPr>
      <w:rFonts w:ascii="Univers 55" w:hAnsi="Univers 55"/>
      <w:sz w:val="22"/>
      <w:szCs w:val="24"/>
      <w:lang w:val="de-DE" w:eastAsia="ar-SA"/>
    </w:rPr>
  </w:style>
  <w:style w:type="character" w:customStyle="1" w:styleId="Headline2Zchn">
    <w:name w:val="Headline 2 Zchn"/>
    <w:link w:val="Headline2"/>
    <w:rPr>
      <w:rFonts w:ascii="Univers 55" w:hAnsi="Univers 55"/>
      <w:b/>
      <w:noProof/>
      <w:sz w:val="22"/>
      <w:szCs w:val="24"/>
      <w:lang w:eastAsia="ar-SA"/>
    </w:rPr>
  </w:style>
  <w:style w:type="paragraph" w:styleId="Inhaltsverzeichnisberschrift">
    <w:name w:val="TOC Heading"/>
    <w:basedOn w:val="berschrift1"/>
    <w:next w:val="Standard"/>
    <w:uiPriority w:val="39"/>
    <w:unhideWhenUsed/>
    <w:pPr>
      <w:keepLines/>
      <w:suppressAutoHyphens w:val="0"/>
      <w:spacing w:before="240" w:line="259" w:lineRule="auto"/>
      <w:outlineLvl w:val="9"/>
    </w:pPr>
    <w:rPr>
      <w:rFonts w:ascii="Calibri Light" w:hAnsi="Calibri Light"/>
      <w:b w:val="0"/>
      <w:bCs w:val="0"/>
      <w:color w:val="2F5496"/>
      <w:sz w:val="32"/>
      <w:szCs w:val="32"/>
      <w:lang w:eastAsia="en-US"/>
    </w:rPr>
  </w:style>
  <w:style w:type="character" w:customStyle="1" w:styleId="TOCHeadingsChar">
    <w:name w:val="TOC Headings Char"/>
    <w:link w:val="TOCHeadings"/>
    <w:rPr>
      <w:rFonts w:ascii="Univers 55" w:hAnsi="Univers 55"/>
      <w:noProof/>
      <w:sz w:val="22"/>
      <w:szCs w:val="24"/>
      <w:lang w:val="de-DE" w:eastAsia="ar-SA"/>
    </w:rPr>
  </w:style>
  <w:style w:type="table" w:customStyle="1" w:styleId="EinfacheTabelle11">
    <w:name w:val="Einfache Tabelle 11"/>
    <w:basedOn w:val="NormaleTabelle"/>
    <w:uiPriority w:val="41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BulletPoints">
    <w:name w:val="Bullet Points"/>
    <w:basedOn w:val="Listenabsatz"/>
    <w:link w:val="BulletPointsChar"/>
    <w:pPr>
      <w:numPr>
        <w:numId w:val="1"/>
      </w:numPr>
      <w:ind w:left="1440"/>
    </w:pPr>
  </w:style>
  <w:style w:type="character" w:customStyle="1" w:styleId="ListenabsatzZchn">
    <w:name w:val="Listenabsatz Zchn"/>
    <w:aliases w:val="Bullet Point Level 1 Zchn"/>
    <w:basedOn w:val="Absatz-Standardschriftart"/>
    <w:link w:val="Listenabsatz"/>
    <w:uiPriority w:val="34"/>
    <w:qFormat/>
    <w:rPr>
      <w:rFonts w:ascii="Univers 55" w:eastAsia="Calibri" w:hAnsi="Univers 55"/>
    </w:rPr>
  </w:style>
  <w:style w:type="character" w:customStyle="1" w:styleId="BulletPointsChar">
    <w:name w:val="Bullet Points Char"/>
    <w:basedOn w:val="ListenabsatzZchn"/>
    <w:link w:val="BulletPoints"/>
    <w:rPr>
      <w:rFonts w:ascii="Univers 55" w:eastAsia="Calibri" w:hAnsi="Univers 55"/>
      <w:sz w:val="22"/>
      <w:szCs w:val="22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sz w:val="18"/>
      <w:szCs w:val="18"/>
      <w:lang w:val="de-DE" w:eastAsia="ar-SA"/>
    </w:rPr>
  </w:style>
  <w:style w:type="paragraph" w:customStyle="1" w:styleId="JonHeading">
    <w:name w:val="Jon Heading"/>
    <w:basedOn w:val="berschrift1"/>
    <w:link w:val="JonHeadingChar"/>
    <w:pPr>
      <w:keepLines/>
      <w:suppressAutoHyphens w:val="0"/>
      <w:spacing w:before="240" w:line="259" w:lineRule="auto"/>
    </w:pPr>
    <w:rPr>
      <w:rFonts w:asciiTheme="minorHAnsi" w:eastAsiaTheme="majorEastAsia" w:hAnsiTheme="minorHAnsi" w:cstheme="minorHAnsi"/>
      <w:color w:val="000000" w:themeColor="text1"/>
      <w:szCs w:val="32"/>
      <w:lang w:eastAsia="en-US"/>
    </w:rPr>
  </w:style>
  <w:style w:type="character" w:customStyle="1" w:styleId="JonHeadingChar">
    <w:name w:val="Jon Heading Char"/>
    <w:basedOn w:val="Absatz-Standardschriftart"/>
    <w:link w:val="JonHeading"/>
    <w:rPr>
      <w:rFonts w:asciiTheme="minorHAnsi" w:eastAsiaTheme="majorEastAsia" w:hAnsiTheme="minorHAnsi" w:cstheme="minorHAnsi"/>
      <w:b/>
      <w:bCs/>
      <w:color w:val="000000" w:themeColor="text1"/>
      <w:sz w:val="28"/>
      <w:szCs w:val="32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rFonts w:ascii="Univers 55" w:hAnsi="Univers 55"/>
      <w:lang w:val="de-DE" w:eastAsia="ar-S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rFonts w:ascii="Univers 55" w:hAnsi="Univers 55"/>
      <w:b/>
      <w:bCs/>
      <w:lang w:val="de-DE" w:eastAsia="ar-SA"/>
    </w:rPr>
  </w:style>
  <w:style w:type="paragraph" w:customStyle="1" w:styleId="BulletPointLevel2">
    <w:name w:val="Bullet Point Level 2"/>
    <w:basedOn w:val="Listenabsatz"/>
    <w:link w:val="BulletPointLevel2Zchn"/>
    <w:qFormat/>
    <w:pPr>
      <w:numPr>
        <w:ilvl w:val="1"/>
        <w:numId w:val="30"/>
      </w:numPr>
      <w:ind w:left="1304" w:hanging="227"/>
    </w:pPr>
  </w:style>
  <w:style w:type="character" w:customStyle="1" w:styleId="BulletPointLevel2Zchn">
    <w:name w:val="Bullet Point Level 2 Zchn"/>
    <w:basedOn w:val="ListenabsatzZchn"/>
    <w:link w:val="BulletPointLevel2"/>
    <w:rPr>
      <w:rFonts w:ascii="Univers 55" w:eastAsia="Calibri" w:hAnsi="Univers 55"/>
    </w:rPr>
  </w:style>
  <w:style w:type="character" w:styleId="Fett">
    <w:name w:val="Strong"/>
    <w:aliases w:val="Bold"/>
    <w:basedOn w:val="Absatz-Standardschriftart"/>
    <w:uiPriority w:val="22"/>
    <w:qFormat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Pr>
      <w:rFonts w:ascii="Univers 55" w:hAnsi="Univers 55"/>
      <w:i/>
      <w:iCs/>
      <w:color w:val="000000" w:themeColor="text1"/>
      <w:szCs w:val="24"/>
      <w:lang w:val="de-DE" w:eastAsia="ar-SA"/>
    </w:rPr>
  </w:style>
  <w:style w:type="paragraph" w:customStyle="1" w:styleId="Introduction">
    <w:name w:val="Introduction"/>
    <w:basedOn w:val="Standard"/>
    <w:qFormat/>
    <w:pPr>
      <w:suppressAutoHyphens w:val="0"/>
      <w:spacing w:after="80"/>
    </w:pPr>
    <w:rPr>
      <w:rFonts w:ascii="Century Gothic" w:eastAsia="MS Gothic" w:hAnsi="Century Gothic"/>
      <w:b/>
      <w:szCs w:val="20"/>
      <w:lang w:val="en-GB" w:eastAsia="en-US"/>
    </w:rPr>
  </w:style>
  <w:style w:type="paragraph" w:customStyle="1" w:styleId="bodytext">
    <w:name w:val="bodytext"/>
    <w:basedOn w:val="Standard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lang w:eastAsia="de-D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Eurostile" w:hAnsi="Eurostile" w:cs="Eurostile"/>
      <w:color w:val="000000"/>
      <w:sz w:val="24"/>
      <w:szCs w:val="24"/>
      <w:lang w:val="de-DE"/>
    </w:rPr>
  </w:style>
  <w:style w:type="character" w:customStyle="1" w:styleId="A0">
    <w:name w:val="A0"/>
    <w:uiPriority w:val="99"/>
    <w:rPr>
      <w:rFonts w:cs="Eurostile"/>
      <w:color w:val="000000"/>
      <w:sz w:val="20"/>
      <w:szCs w:val="20"/>
    </w:rPr>
  </w:style>
  <w:style w:type="paragraph" w:customStyle="1" w:styleId="Pa0">
    <w:name w:val="Pa0"/>
    <w:basedOn w:val="Default"/>
    <w:next w:val="Default"/>
    <w:uiPriority w:val="99"/>
    <w:pPr>
      <w:spacing w:line="241" w:lineRule="atLeast"/>
    </w:pPr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 w:qFormat="1"/>
    <w:lsdException w:name="heading 3" w:semiHidden="0" w:uiPriority="9" w:unhideWhenUsed="0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uiPriority="9" w:qFormat="1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Standard">
    <w:name w:val="Normal"/>
    <w:aliases w:val="Text"/>
    <w:qFormat/>
    <w:pPr>
      <w:suppressAutoHyphens/>
    </w:pPr>
    <w:rPr>
      <w:rFonts w:ascii="Univers 55" w:hAnsi="Univers 55"/>
      <w:szCs w:val="24"/>
      <w:lang w:val="de-DE" w:eastAsia="ar-SA"/>
    </w:rPr>
  </w:style>
  <w:style w:type="paragraph" w:styleId="berschrift1">
    <w:name w:val="heading 1"/>
    <w:basedOn w:val="Standard"/>
    <w:next w:val="Standard"/>
    <w:pPr>
      <w:keepNext/>
      <w:outlineLvl w:val="0"/>
    </w:pPr>
    <w:rPr>
      <w:rFonts w:ascii="Univers" w:hAnsi="Univers"/>
      <w:b/>
      <w:bCs/>
      <w:sz w:val="28"/>
      <w:szCs w:val="28"/>
      <w:lang w:val="en-US"/>
    </w:rPr>
  </w:style>
  <w:style w:type="paragraph" w:styleId="berschrift2">
    <w:name w:val="heading 2"/>
    <w:aliases w:val="Headline 1"/>
    <w:basedOn w:val="Standard"/>
    <w:next w:val="Standard"/>
    <w:qFormat/>
    <w:pPr>
      <w:keepNext/>
      <w:outlineLvl w:val="1"/>
    </w:pPr>
    <w:rPr>
      <w:b/>
      <w:bCs/>
      <w:caps/>
      <w:sz w:val="32"/>
      <w:szCs w:val="32"/>
      <w:lang w:val="en-US"/>
    </w:rPr>
  </w:style>
  <w:style w:type="paragraph" w:styleId="berschrift3">
    <w:name w:val="heading 3"/>
    <w:basedOn w:val="Standard"/>
    <w:next w:val="Standard"/>
    <w:pPr>
      <w:keepNext/>
      <w:outlineLvl w:val="2"/>
    </w:pPr>
    <w:rPr>
      <w:rFonts w:ascii="Univers" w:hAnsi="Univers"/>
      <w:b/>
      <w:bCs/>
      <w:szCs w:val="22"/>
      <w:u w:val="single"/>
      <w:lang w:val="en-US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Univers" w:hAnsi="Univers"/>
      <w:b/>
      <w:bCs/>
      <w:szCs w:val="22"/>
      <w:lang w:val="en-US"/>
    </w:rPr>
  </w:style>
  <w:style w:type="paragraph" w:styleId="berschrift5">
    <w:name w:val="heading 5"/>
    <w:basedOn w:val="Standard"/>
    <w:next w:val="Standard"/>
    <w:pPr>
      <w:keepNext/>
      <w:jc w:val="center"/>
      <w:outlineLvl w:val="4"/>
    </w:pPr>
    <w:rPr>
      <w:rFonts w:ascii="Univers" w:hAnsi="Univers"/>
      <w:b/>
      <w:bCs/>
      <w:szCs w:val="22"/>
      <w:lang w:val="it-IT"/>
    </w:rPr>
  </w:style>
  <w:style w:type="paragraph" w:styleId="berschrift6">
    <w:name w:val="heading 6"/>
    <w:basedOn w:val="Standard"/>
    <w:next w:val="Standard"/>
    <w:pPr>
      <w:keepNext/>
      <w:jc w:val="center"/>
      <w:outlineLvl w:val="5"/>
    </w:pPr>
    <w:rPr>
      <w:rFonts w:ascii="Univers" w:hAnsi="Univers"/>
      <w:b/>
      <w:bCs/>
      <w:sz w:val="32"/>
      <w:szCs w:val="32"/>
      <w:lang w:val="en-US"/>
    </w:rPr>
  </w:style>
  <w:style w:type="paragraph" w:styleId="berschrift7">
    <w:name w:val="heading 7"/>
    <w:basedOn w:val="Standard"/>
    <w:next w:val="Standard"/>
    <w:pPr>
      <w:keepNext/>
      <w:outlineLvl w:val="6"/>
    </w:pPr>
    <w:rPr>
      <w:rFonts w:ascii="Univers" w:hAnsi="Univers"/>
      <w:i/>
      <w:iCs/>
      <w:szCs w:val="22"/>
      <w:lang w:val="en-US"/>
    </w:rPr>
  </w:style>
  <w:style w:type="paragraph" w:styleId="berschrift9">
    <w:name w:val="heading 9"/>
    <w:aliases w:val="Headline 3"/>
    <w:basedOn w:val="Standard"/>
    <w:next w:val="Standard"/>
    <w:pPr>
      <w:keepNext/>
      <w:outlineLvl w:val="8"/>
    </w:pPr>
    <w:rPr>
      <w:rFonts w:cs="Arial"/>
      <w:bCs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Univers" w:eastAsia="Times New Roman" w:hAnsi="Univers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Univers" w:eastAsia="Times New Roman" w:hAnsi="Univers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5z0">
    <w:name w:val="WW8Num5z0"/>
    <w:rPr>
      <w:rFonts w:ascii="Univers" w:eastAsia="Times New Roman" w:hAnsi="Univers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Times New Roman" w:eastAsia="Times New Roman" w:hAnsi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Times New Roman"/>
    </w:rPr>
  </w:style>
  <w:style w:type="character" w:customStyle="1" w:styleId="WW8Num6z3">
    <w:name w:val="WW8Num6z3"/>
    <w:rPr>
      <w:rFonts w:ascii="Symbol" w:hAnsi="Symbol" w:cs="Times New Roman"/>
    </w:rPr>
  </w:style>
  <w:style w:type="character" w:customStyle="1" w:styleId="WW8Num7z0">
    <w:name w:val="WW8Num7z0"/>
    <w:rPr>
      <w:rFonts w:ascii="Symbol" w:hAnsi="Symbol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Times New Roman"/>
    </w:rPr>
  </w:style>
  <w:style w:type="character" w:customStyle="1" w:styleId="WW8Num8z0">
    <w:name w:val="WW8Num8z0"/>
    <w:rPr>
      <w:rFonts w:ascii="Univers" w:eastAsia="Times New Roman" w:hAnsi="Univers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0z0">
    <w:name w:val="WW8Num10z0"/>
    <w:rPr>
      <w:rFonts w:ascii="Univers" w:eastAsia="Times New Roman" w:hAnsi="Univers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4z0">
    <w:name w:val="WW8Num14z0"/>
    <w:rPr>
      <w:rFonts w:ascii="Symbol" w:hAnsi="Symbol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Times New Roman"/>
    </w:rPr>
  </w:style>
  <w:style w:type="character" w:customStyle="1" w:styleId="WW8Num16z0">
    <w:name w:val="WW8Num16z0"/>
    <w:rPr>
      <w:i w:val="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Univers" w:eastAsia="Times New Roman" w:hAnsi="Univers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2z0">
    <w:name w:val="WW8Num22z0"/>
    <w:rPr>
      <w:rFonts w:ascii="Symbol" w:hAnsi="Symbol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WW8Num23z0">
    <w:name w:val="WW8Num23z0"/>
    <w:rPr>
      <w:rFonts w:ascii="Univers" w:eastAsia="Times New Roman" w:hAnsi="Univers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6z0">
    <w:name w:val="WW8Num26z0"/>
    <w:rPr>
      <w:rFonts w:ascii="Univers" w:eastAsia="Times New Roman" w:hAnsi="Univers" w:cs="Times New Roman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-Absatz-Standardschriftart11">
    <w:name w:val="WW-Absatz-Standardschriftart11"/>
  </w:style>
  <w:style w:type="character" w:styleId="Hyperlink">
    <w:name w:val="Hyperlink"/>
    <w:uiPriority w:val="99"/>
    <w:rPr>
      <w:color w:val="0000FF"/>
      <w:u w:val="single"/>
    </w:rPr>
  </w:style>
  <w:style w:type="character" w:styleId="Seitenzahl">
    <w:name w:val="page number"/>
    <w:basedOn w:val="WW-Absatz-Standardschriftart11"/>
  </w:style>
  <w:style w:type="character" w:styleId="BesuchterHyperlink">
    <w:name w:val="FollowedHyperlink"/>
    <w:rPr>
      <w:color w:val="800080"/>
      <w:u w:val="single"/>
    </w:rPr>
  </w:style>
  <w:style w:type="character" w:customStyle="1" w:styleId="Nummerierungszeichen">
    <w:name w:val="Nummerierungszeichen"/>
  </w:style>
  <w:style w:type="paragraph" w:styleId="Textkrper">
    <w:name w:val="Body Text"/>
    <w:basedOn w:val="Standard"/>
    <w:rPr>
      <w:rFonts w:ascii="Univers" w:hAnsi="Univers"/>
      <w:b/>
      <w:bCs/>
      <w:szCs w:val="22"/>
      <w:lang w:val="en-US"/>
    </w:r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Cs w:val="20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Pr>
      <w:rFonts w:ascii="Univers" w:hAnsi="Univers"/>
      <w:b/>
      <w:bCs/>
      <w:i/>
      <w:iCs/>
      <w:szCs w:val="22"/>
      <w:lang w:val="en-US"/>
    </w:rPr>
  </w:style>
  <w:style w:type="paragraph" w:customStyle="1" w:styleId="Textkrper-Einzug21">
    <w:name w:val="Textkörper-Einzug 21"/>
    <w:basedOn w:val="Standard"/>
    <w:pPr>
      <w:ind w:left="180" w:hanging="180"/>
    </w:pPr>
    <w:rPr>
      <w:rFonts w:ascii="Arial" w:hAnsi="Arial" w:cs="Arial"/>
      <w:color w:val="0000FF"/>
      <w:lang w:val="en-US"/>
    </w:rPr>
  </w:style>
  <w:style w:type="paragraph" w:customStyle="1" w:styleId="Textkrper-Einzug31">
    <w:name w:val="Textkörper-Einzug 31"/>
    <w:basedOn w:val="Standard"/>
    <w:pPr>
      <w:ind w:left="180"/>
    </w:pPr>
    <w:rPr>
      <w:rFonts w:ascii="Arial" w:hAnsi="Arial" w:cs="Arial"/>
      <w:color w:val="0000FF"/>
      <w:lang w:val="en-US"/>
    </w:rPr>
  </w:style>
  <w:style w:type="paragraph" w:styleId="Verzeichnis1">
    <w:name w:val="toc 1"/>
    <w:basedOn w:val="Standard"/>
    <w:next w:val="Standard"/>
    <w:uiPriority w:val="39"/>
  </w:style>
  <w:style w:type="paragraph" w:styleId="Verzeichnis2">
    <w:name w:val="toc 2"/>
    <w:basedOn w:val="Standard"/>
    <w:next w:val="Standard"/>
    <w:link w:val="Verzeichnis2Zchn"/>
    <w:uiPriority w:val="39"/>
    <w:pPr>
      <w:ind w:left="240"/>
    </w:pPr>
  </w:style>
  <w:style w:type="paragraph" w:styleId="Verzeichnis3">
    <w:name w:val="toc 3"/>
    <w:basedOn w:val="Standard"/>
    <w:next w:val="Standard"/>
    <w:uiPriority w:val="39"/>
    <w:pPr>
      <w:ind w:left="480"/>
    </w:pPr>
  </w:style>
  <w:style w:type="paragraph" w:styleId="Verzeichnis4">
    <w:name w:val="toc 4"/>
    <w:basedOn w:val="Standard"/>
    <w:next w:val="Standard"/>
    <w:semiHidden/>
    <w:pPr>
      <w:ind w:left="720"/>
    </w:pPr>
  </w:style>
  <w:style w:type="paragraph" w:styleId="Verzeichnis5">
    <w:name w:val="toc 5"/>
    <w:basedOn w:val="Standard"/>
    <w:next w:val="Standard"/>
    <w:semiHidden/>
    <w:pPr>
      <w:ind w:left="960"/>
    </w:pPr>
  </w:style>
  <w:style w:type="paragraph" w:styleId="Verzeichnis6">
    <w:name w:val="toc 6"/>
    <w:basedOn w:val="Standard"/>
    <w:next w:val="Standard"/>
    <w:uiPriority w:val="39"/>
    <w:pPr>
      <w:ind w:left="1200"/>
    </w:pPr>
  </w:style>
  <w:style w:type="paragraph" w:styleId="Verzeichnis7">
    <w:name w:val="toc 7"/>
    <w:basedOn w:val="Standard"/>
    <w:next w:val="Standard"/>
    <w:semiHidden/>
    <w:pPr>
      <w:ind w:left="1440"/>
    </w:pPr>
  </w:style>
  <w:style w:type="paragraph" w:styleId="Verzeichnis8">
    <w:name w:val="toc 8"/>
    <w:basedOn w:val="Standard"/>
    <w:next w:val="Standard"/>
    <w:semiHidden/>
    <w:pPr>
      <w:ind w:left="1680"/>
    </w:pPr>
  </w:style>
  <w:style w:type="paragraph" w:styleId="Verzeichnis9">
    <w:name w:val="toc 9"/>
    <w:basedOn w:val="Standard"/>
    <w:next w:val="Standard"/>
    <w:semiHidden/>
    <w:pPr>
      <w:ind w:left="1920"/>
    </w:pPr>
  </w:style>
  <w:style w:type="paragraph" w:styleId="HTMLVorformatiert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Cs w:val="20"/>
    </w:rPr>
  </w:style>
  <w:style w:type="paragraph" w:customStyle="1" w:styleId="NurText1">
    <w:name w:val="Nur Text1"/>
    <w:basedOn w:val="Standard"/>
    <w:rPr>
      <w:rFonts w:ascii="Courier New" w:hAnsi="Courier New" w:cs="Courier New"/>
      <w:szCs w:val="20"/>
    </w:rPr>
  </w:style>
  <w:style w:type="paragraph" w:customStyle="1" w:styleId="Textkrper31">
    <w:name w:val="Textkörper 31"/>
    <w:basedOn w:val="Standard"/>
    <w:rPr>
      <w:rFonts w:ascii="Univers" w:hAnsi="Univers"/>
      <w:szCs w:val="22"/>
      <w:lang w:val="en-US"/>
    </w:rPr>
  </w:style>
  <w:style w:type="paragraph" w:customStyle="1" w:styleId="Textkrper21">
    <w:name w:val="Textkörper 21"/>
    <w:basedOn w:val="Standard"/>
    <w:rPr>
      <w:rFonts w:ascii="Univers" w:hAnsi="Univers"/>
      <w:color w:val="0000FF"/>
      <w:szCs w:val="22"/>
      <w:lang w:val="en-US"/>
    </w:rPr>
  </w:style>
  <w:style w:type="paragraph" w:customStyle="1" w:styleId="Inhaltsverzeichnis10">
    <w:name w:val="Inhaltsverzeichnis 10"/>
    <w:basedOn w:val="Verzeichnis"/>
    <w:pPr>
      <w:tabs>
        <w:tab w:val="right" w:leader="dot" w:pos="9637"/>
      </w:tabs>
      <w:ind w:left="2547"/>
    </w:p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  <w:i/>
      <w:iCs/>
    </w:rPr>
  </w:style>
  <w:style w:type="character" w:customStyle="1" w:styleId="boldred">
    <w:name w:val="boldred"/>
    <w:basedOn w:val="Absatz-Standardschriftart"/>
  </w:style>
  <w:style w:type="paragraph" w:styleId="StandardWeb">
    <w:name w:val="Normal (Web)"/>
    <w:basedOn w:val="Standard"/>
    <w:uiPriority w:val="99"/>
    <w:semiHidden/>
    <w:unhideWhenUsed/>
    <w:rPr>
      <w:rFonts w:ascii="Times New Roman" w:hAnsi="Times New Roman"/>
      <w:sz w:val="24"/>
    </w:rPr>
  </w:style>
  <w:style w:type="table" w:styleId="Tabellenraster">
    <w:name w:val="Table Grid"/>
    <w:basedOn w:val="NormaleTabelle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aliases w:val="Bullet Point Level 1"/>
    <w:basedOn w:val="Standard"/>
    <w:link w:val="ListenabsatzZchn"/>
    <w:uiPriority w:val="34"/>
    <w:qFormat/>
    <w:pPr>
      <w:numPr>
        <w:numId w:val="29"/>
      </w:numPr>
      <w:suppressAutoHyphens w:val="0"/>
      <w:spacing w:after="200" w:line="360" w:lineRule="auto"/>
      <w:ind w:left="641" w:hanging="284"/>
      <w:contextualSpacing/>
    </w:pPr>
    <w:rPr>
      <w:rFonts w:eastAsia="Calibri"/>
      <w:szCs w:val="20"/>
      <w:lang w:val="en-US" w:eastAsia="en-US"/>
    </w:rPr>
  </w:style>
  <w:style w:type="character" w:customStyle="1" w:styleId="NichtaufgelsteErwhnung1">
    <w:name w:val="Nicht aufgelöste Erwähnung1"/>
    <w:uiPriority w:val="99"/>
    <w:semiHidden/>
    <w:unhideWhenUsed/>
    <w:rPr>
      <w:color w:val="605E5C"/>
      <w:shd w:val="clear" w:color="auto" w:fill="E1DFDD"/>
    </w:rPr>
  </w:style>
  <w:style w:type="paragraph" w:customStyle="1" w:styleId="Headline2">
    <w:name w:val="Headline 2"/>
    <w:basedOn w:val="Verzeichnis2"/>
    <w:link w:val="Headline2Zchn"/>
    <w:qFormat/>
    <w:pPr>
      <w:tabs>
        <w:tab w:val="left" w:pos="960"/>
        <w:tab w:val="left" w:pos="1170"/>
        <w:tab w:val="right" w:leader="dot" w:pos="9059"/>
      </w:tabs>
      <w:spacing w:after="60"/>
      <w:ind w:left="0"/>
    </w:pPr>
    <w:rPr>
      <w:b/>
      <w:noProof/>
      <w:sz w:val="22"/>
      <w:lang w:val="en-US"/>
    </w:rPr>
  </w:style>
  <w:style w:type="paragraph" w:customStyle="1" w:styleId="TOCHeadings">
    <w:name w:val="TOC Headings"/>
    <w:basedOn w:val="Verzeichnis2"/>
    <w:link w:val="TOCHeadingsChar"/>
    <w:pPr>
      <w:tabs>
        <w:tab w:val="left" w:pos="450"/>
        <w:tab w:val="left" w:pos="1170"/>
        <w:tab w:val="right" w:leader="dot" w:pos="9059"/>
      </w:tabs>
      <w:ind w:left="0"/>
    </w:pPr>
    <w:rPr>
      <w:noProof/>
      <w:lang w:val="en-US"/>
    </w:rPr>
  </w:style>
  <w:style w:type="character" w:customStyle="1" w:styleId="Verzeichnis2Zchn">
    <w:name w:val="Verzeichnis 2 Zchn"/>
    <w:link w:val="Verzeichnis2"/>
    <w:uiPriority w:val="39"/>
    <w:rPr>
      <w:rFonts w:ascii="Univers 55" w:hAnsi="Univers 55"/>
      <w:sz w:val="22"/>
      <w:szCs w:val="24"/>
      <w:lang w:val="de-DE" w:eastAsia="ar-SA"/>
    </w:rPr>
  </w:style>
  <w:style w:type="character" w:customStyle="1" w:styleId="Headline2Zchn">
    <w:name w:val="Headline 2 Zchn"/>
    <w:link w:val="Headline2"/>
    <w:rPr>
      <w:rFonts w:ascii="Univers 55" w:hAnsi="Univers 55"/>
      <w:b/>
      <w:noProof/>
      <w:sz w:val="22"/>
      <w:szCs w:val="24"/>
      <w:lang w:eastAsia="ar-SA"/>
    </w:rPr>
  </w:style>
  <w:style w:type="paragraph" w:styleId="Inhaltsverzeichnisberschrift">
    <w:name w:val="TOC Heading"/>
    <w:basedOn w:val="berschrift1"/>
    <w:next w:val="Standard"/>
    <w:uiPriority w:val="39"/>
    <w:unhideWhenUsed/>
    <w:pPr>
      <w:keepLines/>
      <w:suppressAutoHyphens w:val="0"/>
      <w:spacing w:before="240" w:line="259" w:lineRule="auto"/>
      <w:outlineLvl w:val="9"/>
    </w:pPr>
    <w:rPr>
      <w:rFonts w:ascii="Calibri Light" w:hAnsi="Calibri Light"/>
      <w:b w:val="0"/>
      <w:bCs w:val="0"/>
      <w:color w:val="2F5496"/>
      <w:sz w:val="32"/>
      <w:szCs w:val="32"/>
      <w:lang w:eastAsia="en-US"/>
    </w:rPr>
  </w:style>
  <w:style w:type="character" w:customStyle="1" w:styleId="TOCHeadingsChar">
    <w:name w:val="TOC Headings Char"/>
    <w:link w:val="TOCHeadings"/>
    <w:rPr>
      <w:rFonts w:ascii="Univers 55" w:hAnsi="Univers 55"/>
      <w:noProof/>
      <w:sz w:val="22"/>
      <w:szCs w:val="24"/>
      <w:lang w:val="de-DE" w:eastAsia="ar-SA"/>
    </w:rPr>
  </w:style>
  <w:style w:type="table" w:customStyle="1" w:styleId="EinfacheTabelle11">
    <w:name w:val="Einfache Tabelle 11"/>
    <w:basedOn w:val="NormaleTabelle"/>
    <w:uiPriority w:val="41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BulletPoints">
    <w:name w:val="Bullet Points"/>
    <w:basedOn w:val="Listenabsatz"/>
    <w:link w:val="BulletPointsChar"/>
    <w:pPr>
      <w:numPr>
        <w:numId w:val="1"/>
      </w:numPr>
      <w:ind w:left="1440"/>
    </w:pPr>
  </w:style>
  <w:style w:type="character" w:customStyle="1" w:styleId="ListenabsatzZchn">
    <w:name w:val="Listenabsatz Zchn"/>
    <w:aliases w:val="Bullet Point Level 1 Zchn"/>
    <w:basedOn w:val="Absatz-Standardschriftart"/>
    <w:link w:val="Listenabsatz"/>
    <w:uiPriority w:val="34"/>
    <w:qFormat/>
    <w:rPr>
      <w:rFonts w:ascii="Univers 55" w:eastAsia="Calibri" w:hAnsi="Univers 55"/>
    </w:rPr>
  </w:style>
  <w:style w:type="character" w:customStyle="1" w:styleId="BulletPointsChar">
    <w:name w:val="Bullet Points Char"/>
    <w:basedOn w:val="ListenabsatzZchn"/>
    <w:link w:val="BulletPoints"/>
    <w:rPr>
      <w:rFonts w:ascii="Univers 55" w:eastAsia="Calibri" w:hAnsi="Univers 55"/>
      <w:sz w:val="22"/>
      <w:szCs w:val="22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sz w:val="18"/>
      <w:szCs w:val="18"/>
      <w:lang w:val="de-DE" w:eastAsia="ar-SA"/>
    </w:rPr>
  </w:style>
  <w:style w:type="paragraph" w:customStyle="1" w:styleId="JonHeading">
    <w:name w:val="Jon Heading"/>
    <w:basedOn w:val="berschrift1"/>
    <w:link w:val="JonHeadingChar"/>
    <w:pPr>
      <w:keepLines/>
      <w:suppressAutoHyphens w:val="0"/>
      <w:spacing w:before="240" w:line="259" w:lineRule="auto"/>
    </w:pPr>
    <w:rPr>
      <w:rFonts w:asciiTheme="minorHAnsi" w:eastAsiaTheme="majorEastAsia" w:hAnsiTheme="minorHAnsi" w:cstheme="minorHAnsi"/>
      <w:color w:val="000000" w:themeColor="text1"/>
      <w:szCs w:val="32"/>
      <w:lang w:eastAsia="en-US"/>
    </w:rPr>
  </w:style>
  <w:style w:type="character" w:customStyle="1" w:styleId="JonHeadingChar">
    <w:name w:val="Jon Heading Char"/>
    <w:basedOn w:val="Absatz-Standardschriftart"/>
    <w:link w:val="JonHeading"/>
    <w:rPr>
      <w:rFonts w:asciiTheme="minorHAnsi" w:eastAsiaTheme="majorEastAsia" w:hAnsiTheme="minorHAnsi" w:cstheme="minorHAnsi"/>
      <w:b/>
      <w:bCs/>
      <w:color w:val="000000" w:themeColor="text1"/>
      <w:sz w:val="28"/>
      <w:szCs w:val="32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rFonts w:ascii="Univers 55" w:hAnsi="Univers 55"/>
      <w:lang w:val="de-DE" w:eastAsia="ar-S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rFonts w:ascii="Univers 55" w:hAnsi="Univers 55"/>
      <w:b/>
      <w:bCs/>
      <w:lang w:val="de-DE" w:eastAsia="ar-SA"/>
    </w:rPr>
  </w:style>
  <w:style w:type="paragraph" w:customStyle="1" w:styleId="BulletPointLevel2">
    <w:name w:val="Bullet Point Level 2"/>
    <w:basedOn w:val="Listenabsatz"/>
    <w:link w:val="BulletPointLevel2Zchn"/>
    <w:qFormat/>
    <w:pPr>
      <w:numPr>
        <w:ilvl w:val="1"/>
        <w:numId w:val="30"/>
      </w:numPr>
      <w:ind w:left="1304" w:hanging="227"/>
    </w:pPr>
  </w:style>
  <w:style w:type="character" w:customStyle="1" w:styleId="BulletPointLevel2Zchn">
    <w:name w:val="Bullet Point Level 2 Zchn"/>
    <w:basedOn w:val="ListenabsatzZchn"/>
    <w:link w:val="BulletPointLevel2"/>
    <w:rPr>
      <w:rFonts w:ascii="Univers 55" w:eastAsia="Calibri" w:hAnsi="Univers 55"/>
    </w:rPr>
  </w:style>
  <w:style w:type="character" w:styleId="Fett">
    <w:name w:val="Strong"/>
    <w:aliases w:val="Bold"/>
    <w:basedOn w:val="Absatz-Standardschriftart"/>
    <w:uiPriority w:val="22"/>
    <w:qFormat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Pr>
      <w:rFonts w:ascii="Univers 55" w:hAnsi="Univers 55"/>
      <w:i/>
      <w:iCs/>
      <w:color w:val="000000" w:themeColor="text1"/>
      <w:szCs w:val="24"/>
      <w:lang w:val="de-DE" w:eastAsia="ar-SA"/>
    </w:rPr>
  </w:style>
  <w:style w:type="paragraph" w:customStyle="1" w:styleId="Introduction">
    <w:name w:val="Introduction"/>
    <w:basedOn w:val="Standard"/>
    <w:qFormat/>
    <w:pPr>
      <w:suppressAutoHyphens w:val="0"/>
      <w:spacing w:after="80"/>
    </w:pPr>
    <w:rPr>
      <w:rFonts w:ascii="Century Gothic" w:eastAsia="MS Gothic" w:hAnsi="Century Gothic"/>
      <w:b/>
      <w:szCs w:val="20"/>
      <w:lang w:val="en-GB" w:eastAsia="en-US"/>
    </w:rPr>
  </w:style>
  <w:style w:type="paragraph" w:customStyle="1" w:styleId="bodytext">
    <w:name w:val="bodytext"/>
    <w:basedOn w:val="Standard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lang w:eastAsia="de-D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Eurostile" w:hAnsi="Eurostile" w:cs="Eurostile"/>
      <w:color w:val="000000"/>
      <w:sz w:val="24"/>
      <w:szCs w:val="24"/>
      <w:lang w:val="de-DE"/>
    </w:rPr>
  </w:style>
  <w:style w:type="character" w:customStyle="1" w:styleId="A0">
    <w:name w:val="A0"/>
    <w:uiPriority w:val="99"/>
    <w:rPr>
      <w:rFonts w:cs="Eurostile"/>
      <w:color w:val="000000"/>
      <w:sz w:val="20"/>
      <w:szCs w:val="20"/>
    </w:rPr>
  </w:style>
  <w:style w:type="paragraph" w:customStyle="1" w:styleId="Pa0">
    <w:name w:val="Pa0"/>
    <w:basedOn w:val="Default"/>
    <w:next w:val="Default"/>
    <w:uiPriority w:val="99"/>
    <w:pPr>
      <w:spacing w:line="241" w:lineRule="atLeast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3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08603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77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6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1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986C3-A7B6-4F92-8BBE-288CE8151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556</Words>
  <Characters>3506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Major New Features in x.5</vt:lpstr>
      <vt:lpstr>Major New Features in x.5</vt:lpstr>
    </vt:vector>
  </TitlesOfParts>
  <Company>OneVision</Company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Major New Features in x.5</dc:title>
  <dc:creator>Ralf Fischer</dc:creator>
  <cp:lastModifiedBy>Karin Fenk</cp:lastModifiedBy>
  <cp:revision>15</cp:revision>
  <cp:lastPrinted>2021-07-27T07:22:00Z</cp:lastPrinted>
  <dcterms:created xsi:type="dcterms:W3CDTF">2022-02-18T10:48:00Z</dcterms:created>
  <dcterms:modified xsi:type="dcterms:W3CDTF">2022-03-03T14:46:00Z</dcterms:modified>
</cp:coreProperties>
</file>